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204E" w:rsidRDefault="00E55981">
      <w:pPr>
        <w:rPr>
          <w:b/>
          <w:bCs/>
          <w:sz w:val="28"/>
          <w:szCs w:val="28"/>
        </w:rPr>
      </w:pPr>
      <w:r w:rsidRPr="00E55981">
        <w:rPr>
          <w:b/>
          <w:bCs/>
          <w:sz w:val="28"/>
          <w:szCs w:val="28"/>
        </w:rPr>
        <w:t>JUHEND PH-MÕÕTJA ATC</w:t>
      </w:r>
    </w:p>
    <w:p w:rsidR="00E55981" w:rsidRDefault="00E55981">
      <w:pPr>
        <w:rPr>
          <w:b/>
          <w:bCs/>
          <w:sz w:val="24"/>
          <w:szCs w:val="24"/>
        </w:rPr>
      </w:pPr>
    </w:p>
    <w:p w:rsidR="00E55981" w:rsidRDefault="00E55981">
      <w:pPr>
        <w:rPr>
          <w:sz w:val="24"/>
          <w:szCs w:val="24"/>
        </w:rPr>
      </w:pPr>
      <w:r>
        <w:rPr>
          <w:sz w:val="24"/>
          <w:szCs w:val="24"/>
        </w:rPr>
        <w:t>Kasutamine:</w:t>
      </w:r>
    </w:p>
    <w:p w:rsidR="00E55981" w:rsidRDefault="00E55981" w:rsidP="00E55981">
      <w:pPr>
        <w:pStyle w:val="Loendilik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Eemalda kaitsekork (anduri peal võivad olla valged kristallid, see on normaalne ja lihtsalt loputage veega)</w:t>
      </w:r>
    </w:p>
    <w:p w:rsidR="00E55981" w:rsidRDefault="00E55981" w:rsidP="00E55981">
      <w:pPr>
        <w:pStyle w:val="Loendilik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Lülitage seade sisse lükandlülitist</w:t>
      </w:r>
    </w:p>
    <w:p w:rsidR="00E55981" w:rsidRDefault="00E55981" w:rsidP="00E55981">
      <w:pPr>
        <w:pStyle w:val="Loendilik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 xml:space="preserve">Asetage seade mõõdetavasse vedelikusse kuni </w:t>
      </w:r>
      <w:proofErr w:type="spellStart"/>
      <w:r>
        <w:rPr>
          <w:sz w:val="24"/>
          <w:szCs w:val="24"/>
        </w:rPr>
        <w:t>max</w:t>
      </w:r>
      <w:proofErr w:type="spellEnd"/>
      <w:r>
        <w:rPr>
          <w:sz w:val="24"/>
          <w:szCs w:val="24"/>
        </w:rPr>
        <w:t>. tasemeni (alumine kollane rant)</w:t>
      </w:r>
    </w:p>
    <w:p w:rsidR="00E55981" w:rsidRDefault="00E55981" w:rsidP="00E55981">
      <w:pPr>
        <w:pStyle w:val="Loendilik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Liigutage seadet vedelikus kuni näit stabiliseerub.</w:t>
      </w:r>
    </w:p>
    <w:p w:rsidR="00E55981" w:rsidRDefault="00E55981" w:rsidP="00E55981">
      <w:pPr>
        <w:pStyle w:val="Loendilik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 xml:space="preserve">Peale kasutust lülitage seade välja, puhastage seadme ots ja elektrood puhta veega ning sulgege kaitseklapiga. </w:t>
      </w:r>
    </w:p>
    <w:p w:rsidR="00E55981" w:rsidRDefault="00E55981" w:rsidP="00E55981">
      <w:pPr>
        <w:rPr>
          <w:sz w:val="24"/>
          <w:szCs w:val="24"/>
        </w:rPr>
      </w:pPr>
      <w:r w:rsidRPr="00E55981">
        <w:rPr>
          <w:sz w:val="24"/>
          <w:szCs w:val="24"/>
        </w:rPr>
        <w:t>NB! Ärge kasutage destilleeritud või ioniseeritud vedelikke!</w:t>
      </w:r>
    </w:p>
    <w:p w:rsidR="00E55981" w:rsidRDefault="00E55981" w:rsidP="00E55981">
      <w:pPr>
        <w:ind w:left="720"/>
        <w:rPr>
          <w:sz w:val="24"/>
          <w:szCs w:val="24"/>
        </w:rPr>
      </w:pPr>
      <w:r w:rsidRPr="00E55981">
        <w:rPr>
          <w:sz w:val="24"/>
          <w:szCs w:val="24"/>
        </w:rPr>
        <w:t>Näidu kõikumine suurtes piirides viitab sellele, et seade tuleb kalibreerida, kuiv elektrood või patareid on tühjad.</w:t>
      </w:r>
    </w:p>
    <w:p w:rsidR="00E55981" w:rsidRDefault="00E55981" w:rsidP="00E55981">
      <w:pPr>
        <w:rPr>
          <w:sz w:val="24"/>
          <w:szCs w:val="24"/>
        </w:rPr>
      </w:pPr>
    </w:p>
    <w:p w:rsidR="00E55981" w:rsidRDefault="00E55981" w:rsidP="00E55981">
      <w:pPr>
        <w:rPr>
          <w:sz w:val="24"/>
          <w:szCs w:val="24"/>
        </w:rPr>
      </w:pPr>
      <w:r>
        <w:rPr>
          <w:sz w:val="24"/>
          <w:szCs w:val="24"/>
        </w:rPr>
        <w:t>Kalibreerimine:</w:t>
      </w:r>
    </w:p>
    <w:p w:rsidR="00E55981" w:rsidRDefault="00E55981" w:rsidP="00E55981">
      <w:pPr>
        <w:pStyle w:val="Loendilik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 xml:space="preserve">Uputa seadme elektrood ja otsik kuni </w:t>
      </w:r>
      <w:proofErr w:type="spellStart"/>
      <w:r>
        <w:rPr>
          <w:sz w:val="24"/>
          <w:szCs w:val="24"/>
        </w:rPr>
        <w:t>max</w:t>
      </w:r>
      <w:proofErr w:type="spellEnd"/>
      <w:r>
        <w:rPr>
          <w:sz w:val="24"/>
          <w:szCs w:val="24"/>
        </w:rPr>
        <w:t xml:space="preserve">. tasemeni </w:t>
      </w:r>
      <w:proofErr w:type="spellStart"/>
      <w:r>
        <w:rPr>
          <w:sz w:val="24"/>
          <w:szCs w:val="24"/>
        </w:rPr>
        <w:t>ph</w:t>
      </w:r>
      <w:proofErr w:type="spellEnd"/>
      <w:r>
        <w:rPr>
          <w:sz w:val="24"/>
          <w:szCs w:val="24"/>
        </w:rPr>
        <w:t xml:space="preserve"> 6,86 lahusesse. </w:t>
      </w:r>
    </w:p>
    <w:p w:rsidR="00E55981" w:rsidRDefault="00E55981" w:rsidP="00E55981">
      <w:pPr>
        <w:pStyle w:val="Loendilik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Oota kui näit stabiliseerub ja kasutades väikest kruvikeerajat keera näit 6,9 peale</w:t>
      </w:r>
    </w:p>
    <w:p w:rsidR="00E55981" w:rsidRDefault="00E55981" w:rsidP="00E55981">
      <w:pPr>
        <w:rPr>
          <w:sz w:val="24"/>
          <w:szCs w:val="24"/>
        </w:rPr>
      </w:pPr>
      <w:r>
        <w:rPr>
          <w:sz w:val="24"/>
          <w:szCs w:val="24"/>
        </w:rPr>
        <w:t>Kalibreerimine on nüüd tehtud.</w:t>
      </w:r>
    </w:p>
    <w:p w:rsidR="00E55981" w:rsidRDefault="00E55981" w:rsidP="00E55981">
      <w:pPr>
        <w:rPr>
          <w:sz w:val="24"/>
          <w:szCs w:val="24"/>
        </w:rPr>
      </w:pPr>
    </w:p>
    <w:p w:rsidR="00E55981" w:rsidRDefault="00E55981" w:rsidP="00E55981">
      <w:pPr>
        <w:rPr>
          <w:sz w:val="24"/>
          <w:szCs w:val="24"/>
        </w:rPr>
      </w:pPr>
      <w:r>
        <w:rPr>
          <w:sz w:val="24"/>
          <w:szCs w:val="24"/>
        </w:rPr>
        <w:t>Patareide vahetus:</w:t>
      </w:r>
    </w:p>
    <w:p w:rsidR="00E55981" w:rsidRDefault="00E55981" w:rsidP="00E55981">
      <w:pPr>
        <w:rPr>
          <w:sz w:val="24"/>
          <w:szCs w:val="24"/>
        </w:rPr>
      </w:pPr>
      <w:r>
        <w:rPr>
          <w:sz w:val="24"/>
          <w:szCs w:val="24"/>
        </w:rPr>
        <w:t xml:space="preserve">Kui seade ei lähe tööle, siis vahetage patareid. Patareid asetsevad ülemise musta kaane all, mis tuleb üles tõsta ning patareid vahetada. Pange tähele vahetuse käigus patareide polaarsust. </w:t>
      </w:r>
    </w:p>
    <w:p w:rsidR="003F31B7" w:rsidRDefault="003F31B7" w:rsidP="00E55981">
      <w:pPr>
        <w:rPr>
          <w:sz w:val="24"/>
          <w:szCs w:val="24"/>
        </w:rPr>
      </w:pPr>
    </w:p>
    <w:p w:rsidR="003F31B7" w:rsidRDefault="003F31B7" w:rsidP="00E55981">
      <w:pPr>
        <w:rPr>
          <w:sz w:val="24"/>
          <w:szCs w:val="24"/>
        </w:rPr>
      </w:pPr>
      <w:r>
        <w:rPr>
          <w:sz w:val="24"/>
          <w:szCs w:val="24"/>
        </w:rPr>
        <w:t xml:space="preserve">Tehnilised andmed: </w:t>
      </w:r>
    </w:p>
    <w:p w:rsidR="003F31B7" w:rsidRDefault="003F31B7" w:rsidP="003F31B7">
      <w:pPr>
        <w:pStyle w:val="Loendilik"/>
        <w:numPr>
          <w:ilvl w:val="0"/>
          <w:numId w:val="27"/>
        </w:numPr>
        <w:rPr>
          <w:sz w:val="24"/>
          <w:szCs w:val="24"/>
        </w:rPr>
      </w:pPr>
      <w:r w:rsidRPr="003F31B7">
        <w:rPr>
          <w:sz w:val="24"/>
          <w:szCs w:val="24"/>
        </w:rPr>
        <w:t>PH mõõtevahemik 0,0-14,0ph</w:t>
      </w:r>
    </w:p>
    <w:p w:rsidR="003F31B7" w:rsidRDefault="003F31B7" w:rsidP="003F31B7">
      <w:pPr>
        <w:pStyle w:val="Loendilik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Täpsusaste +/-0,1ph</w:t>
      </w:r>
    </w:p>
    <w:p w:rsidR="003F31B7" w:rsidRDefault="003F31B7" w:rsidP="003F31B7">
      <w:pPr>
        <w:pStyle w:val="Loendilik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Kalibreerimine, manuaalne 1-anduriga</w:t>
      </w:r>
    </w:p>
    <w:p w:rsidR="003F31B7" w:rsidRDefault="003F31B7" w:rsidP="003F31B7">
      <w:pPr>
        <w:pStyle w:val="Loendilik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Temperatuuri kompensatsioon automaatne vahemikus 0…+50C</w:t>
      </w:r>
    </w:p>
    <w:p w:rsidR="003F31B7" w:rsidRDefault="003F31B7" w:rsidP="003F31B7">
      <w:pPr>
        <w:pStyle w:val="Loendilik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Töökeskkond: 0…+50C õhuniiskus kuni 95%</w:t>
      </w:r>
    </w:p>
    <w:p w:rsidR="003F31B7" w:rsidRDefault="003F31B7" w:rsidP="003F31B7">
      <w:pPr>
        <w:pStyle w:val="Loendilik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 xml:space="preserve">Patareid: 3x1,5V </w:t>
      </w:r>
      <w:proofErr w:type="spellStart"/>
      <w:r>
        <w:rPr>
          <w:sz w:val="24"/>
          <w:szCs w:val="24"/>
        </w:rPr>
        <w:t>alkaline</w:t>
      </w:r>
      <w:proofErr w:type="spellEnd"/>
      <w:r>
        <w:rPr>
          <w:sz w:val="24"/>
          <w:szCs w:val="24"/>
        </w:rPr>
        <w:t xml:space="preserve"> (kestvus kuni 150h)</w:t>
      </w:r>
    </w:p>
    <w:p w:rsidR="003F31B7" w:rsidRDefault="003F31B7" w:rsidP="003F31B7">
      <w:pPr>
        <w:pStyle w:val="Loendilik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Mõõtmed: 152x30x21mm</w:t>
      </w:r>
    </w:p>
    <w:p w:rsidR="003F31B7" w:rsidRPr="003F31B7" w:rsidRDefault="003F31B7" w:rsidP="003F31B7">
      <w:pPr>
        <w:pStyle w:val="Loendilik"/>
        <w:numPr>
          <w:ilvl w:val="0"/>
          <w:numId w:val="27"/>
        </w:numPr>
        <w:rPr>
          <w:sz w:val="24"/>
          <w:szCs w:val="24"/>
        </w:rPr>
      </w:pPr>
      <w:r>
        <w:rPr>
          <w:sz w:val="24"/>
          <w:szCs w:val="24"/>
        </w:rPr>
        <w:t>Kaal 50g</w:t>
      </w:r>
      <w:bookmarkStart w:id="0" w:name="_GoBack"/>
      <w:bookmarkEnd w:id="0"/>
    </w:p>
    <w:sectPr w:rsidR="003F31B7" w:rsidRPr="003F31B7" w:rsidSect="004E108E"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7EEB" w:rsidRDefault="00747EEB" w:rsidP="00927A58">
      <w:r>
        <w:separator/>
      </w:r>
    </w:p>
  </w:endnote>
  <w:endnote w:type="continuationSeparator" w:id="0">
    <w:p w:rsidR="00747EEB" w:rsidRDefault="00747EEB" w:rsidP="0092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FC5" w:rsidRDefault="00702FC5">
    <w:pPr>
      <w:pStyle w:val="Jalus"/>
    </w:pPr>
    <w:r>
      <w:t xml:space="preserve">Maaletooja: </w:t>
    </w:r>
    <w:proofErr w:type="spellStart"/>
    <w:r>
      <w:t>Cider</w:t>
    </w:r>
    <w:proofErr w:type="spellEnd"/>
    <w:r>
      <w:t xml:space="preserve"> Mill OÜ, lao 8/26 Pärnu 80010   </w:t>
    </w:r>
    <w:hyperlink r:id="rId1" w:history="1">
      <w:r w:rsidRPr="00410B3C">
        <w:rPr>
          <w:rStyle w:val="Hperlink"/>
        </w:rPr>
        <w:t>www.cidermill.eu</w:t>
      </w:r>
    </w:hyperlink>
    <w:r>
      <w:t xml:space="preserve">   info@cidermill.eu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7EEB" w:rsidRDefault="00747EEB" w:rsidP="00927A58">
      <w:r>
        <w:separator/>
      </w:r>
    </w:p>
  </w:footnote>
  <w:footnote w:type="continuationSeparator" w:id="0">
    <w:p w:rsidR="00747EEB" w:rsidRDefault="00747EEB" w:rsidP="00927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1CC0352"/>
    <w:lvl w:ilvl="0">
      <w:start w:val="1"/>
      <w:numFmt w:val="decimal"/>
      <w:pStyle w:val="Loendi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CE254A0"/>
    <w:lvl w:ilvl="0">
      <w:start w:val="1"/>
      <w:numFmt w:val="decimal"/>
      <w:pStyle w:val="Loendi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2BEC5FA"/>
    <w:lvl w:ilvl="0">
      <w:start w:val="1"/>
      <w:numFmt w:val="decimal"/>
      <w:pStyle w:val="Loendi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A5A87D0"/>
    <w:lvl w:ilvl="0">
      <w:start w:val="1"/>
      <w:numFmt w:val="decimal"/>
      <w:pStyle w:val="Loendi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F72AD18"/>
    <w:lvl w:ilvl="0">
      <w:start w:val="1"/>
      <w:numFmt w:val="bullet"/>
      <w:pStyle w:val="Loenditpp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D45714"/>
    <w:lvl w:ilvl="0">
      <w:start w:val="1"/>
      <w:numFmt w:val="bullet"/>
      <w:pStyle w:val="Loenditpp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92ECC0"/>
    <w:lvl w:ilvl="0">
      <w:start w:val="1"/>
      <w:numFmt w:val="bullet"/>
      <w:pStyle w:val="Loenditpp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8B4FF10"/>
    <w:lvl w:ilvl="0">
      <w:start w:val="1"/>
      <w:numFmt w:val="bullet"/>
      <w:pStyle w:val="Loenditpp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5EAE52E"/>
    <w:lvl w:ilvl="0">
      <w:start w:val="1"/>
      <w:numFmt w:val="decimal"/>
      <w:pStyle w:val="Loendi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4EA3BC"/>
    <w:lvl w:ilvl="0">
      <w:start w:val="1"/>
      <w:numFmt w:val="bullet"/>
      <w:pStyle w:val="Loenditp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BAF5780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0E410E42"/>
    <w:multiLevelType w:val="multilevel"/>
    <w:tmpl w:val="04090023"/>
    <w:styleLink w:val="Artikkeljaotis"/>
    <w:lvl w:ilvl="0">
      <w:start w:val="1"/>
      <w:numFmt w:val="upperRoman"/>
      <w:lvlText w:val="文章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第 %1.%2 节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AEB0273"/>
    <w:multiLevelType w:val="multilevel"/>
    <w:tmpl w:val="526206A0"/>
    <w:lvl w:ilvl="0">
      <w:start w:val="1"/>
      <w:numFmt w:val="upperRoman"/>
      <w:lvlText w:val="Artikkel %1."/>
      <w:lvlJc w:val="left"/>
      <w:pPr>
        <w:ind w:left="0" w:firstLine="0"/>
      </w:pPr>
    </w:lvl>
    <w:lvl w:ilvl="1">
      <w:start w:val="1"/>
      <w:numFmt w:val="decimalZero"/>
      <w:isLgl/>
      <w:lvlText w:val="Jaotis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426B3720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4C4F29"/>
    <w:multiLevelType w:val="multilevel"/>
    <w:tmpl w:val="D8061F64"/>
    <w:lvl w:ilvl="0">
      <w:start w:val="1"/>
      <w:numFmt w:val="upperRoman"/>
      <w:lvlText w:val="Artikkel %1."/>
      <w:lvlJc w:val="left"/>
      <w:pPr>
        <w:ind w:left="0" w:firstLine="0"/>
      </w:pPr>
    </w:lvl>
    <w:lvl w:ilvl="1">
      <w:start w:val="1"/>
      <w:numFmt w:val="decimalZero"/>
      <w:isLgl/>
      <w:lvlText w:val="Jaotis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59350CFB"/>
    <w:multiLevelType w:val="multilevel"/>
    <w:tmpl w:val="9DF09F08"/>
    <w:lvl w:ilvl="0">
      <w:start w:val="1"/>
      <w:numFmt w:val="upperRoman"/>
      <w:lvlText w:val="Artikkel %1."/>
      <w:lvlJc w:val="left"/>
      <w:pPr>
        <w:ind w:left="0" w:firstLine="0"/>
      </w:pPr>
    </w:lvl>
    <w:lvl w:ilvl="1">
      <w:start w:val="1"/>
      <w:numFmt w:val="decimalZero"/>
      <w:isLgl/>
      <w:lvlText w:val="Jaotis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5DEC6B47"/>
    <w:multiLevelType w:val="multilevel"/>
    <w:tmpl w:val="604E1C0A"/>
    <w:lvl w:ilvl="0">
      <w:start w:val="1"/>
      <w:numFmt w:val="upperRoman"/>
      <w:lvlText w:val="Artikkel %1."/>
      <w:lvlJc w:val="left"/>
      <w:pPr>
        <w:ind w:left="0" w:firstLine="0"/>
      </w:pPr>
    </w:lvl>
    <w:lvl w:ilvl="1">
      <w:start w:val="1"/>
      <w:numFmt w:val="decimalZero"/>
      <w:isLgl/>
      <w:lvlText w:val="Jaotis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8A36480"/>
    <w:multiLevelType w:val="hybridMultilevel"/>
    <w:tmpl w:val="6F8E015E"/>
    <w:lvl w:ilvl="0" w:tplc="256ACF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8C2C6D"/>
    <w:multiLevelType w:val="multilevel"/>
    <w:tmpl w:val="04090023"/>
    <w:lvl w:ilvl="0">
      <w:start w:val="1"/>
      <w:numFmt w:val="upperRoman"/>
      <w:lvlText w:val="Artikkel %1."/>
      <w:lvlJc w:val="left"/>
      <w:pPr>
        <w:ind w:left="0" w:firstLine="0"/>
      </w:pPr>
    </w:lvl>
    <w:lvl w:ilvl="1">
      <w:start w:val="1"/>
      <w:numFmt w:val="decimalZero"/>
      <w:isLgl/>
      <w:lvlText w:val="Jaotis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2"/>
  </w:num>
  <w:num w:numId="2">
    <w:abstractNumId w:val="12"/>
  </w:num>
  <w:num w:numId="3">
    <w:abstractNumId w:val="10"/>
  </w:num>
  <w:num w:numId="4">
    <w:abstractNumId w:val="24"/>
  </w:num>
  <w:num w:numId="5">
    <w:abstractNumId w:val="15"/>
  </w:num>
  <w:num w:numId="6">
    <w:abstractNumId w:val="18"/>
  </w:num>
  <w:num w:numId="7">
    <w:abstractNumId w:val="21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6"/>
  </w:num>
  <w:num w:numId="19">
    <w:abstractNumId w:val="17"/>
  </w:num>
  <w:num w:numId="20">
    <w:abstractNumId w:val="23"/>
  </w:num>
  <w:num w:numId="21">
    <w:abstractNumId w:val="20"/>
  </w:num>
  <w:num w:numId="22">
    <w:abstractNumId w:val="11"/>
  </w:num>
  <w:num w:numId="23">
    <w:abstractNumId w:val="26"/>
  </w:num>
  <w:num w:numId="24">
    <w:abstractNumId w:val="19"/>
  </w:num>
  <w:num w:numId="25">
    <w:abstractNumId w:val="13"/>
  </w:num>
  <w:num w:numId="26">
    <w:abstractNumId w:val="14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981"/>
    <w:rsid w:val="002A7BE4"/>
    <w:rsid w:val="003F31B7"/>
    <w:rsid w:val="004E108E"/>
    <w:rsid w:val="00566D81"/>
    <w:rsid w:val="00645252"/>
    <w:rsid w:val="006D3D74"/>
    <w:rsid w:val="00702FC5"/>
    <w:rsid w:val="00747EEB"/>
    <w:rsid w:val="007C64D9"/>
    <w:rsid w:val="0083569A"/>
    <w:rsid w:val="00927A58"/>
    <w:rsid w:val="00A9204E"/>
    <w:rsid w:val="00D6765E"/>
    <w:rsid w:val="00E5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DD2D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27A58"/>
    <w:rPr>
      <w:rFonts w:ascii="Calibri" w:hAnsi="Calibri" w:cs="Calibri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927A58"/>
    <w:pPr>
      <w:keepNext/>
      <w:keepLines/>
      <w:spacing w:before="240"/>
      <w:outlineLvl w:val="0"/>
    </w:pPr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927A58"/>
    <w:pPr>
      <w:keepNext/>
      <w:keepLines/>
      <w:spacing w:before="40"/>
      <w:outlineLvl w:val="1"/>
    </w:pPr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927A58"/>
    <w:pPr>
      <w:keepNext/>
      <w:keepLines/>
      <w:spacing w:before="40"/>
      <w:outlineLvl w:val="2"/>
    </w:pPr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927A58"/>
    <w:pPr>
      <w:keepNext/>
      <w:keepLines/>
      <w:spacing w:before="40"/>
      <w:outlineLvl w:val="3"/>
    </w:pPr>
    <w:rPr>
      <w:rFonts w:ascii="Calibri Light" w:eastAsiaTheme="majorEastAsia" w:hAnsi="Calibri Light" w:cs="Calibri Light"/>
      <w:i/>
      <w:iCs/>
      <w:color w:val="1F4E79" w:themeColor="accent1" w:themeShade="80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927A58"/>
    <w:pPr>
      <w:keepNext/>
      <w:keepLines/>
      <w:spacing w:before="40"/>
      <w:outlineLvl w:val="4"/>
    </w:pPr>
    <w:rPr>
      <w:rFonts w:ascii="Calibri Light" w:eastAsiaTheme="majorEastAsia" w:hAnsi="Calibri Light" w:cs="Calibri Light"/>
      <w:color w:val="1F4E79" w:themeColor="accent1" w:themeShade="80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927A58"/>
    <w:pPr>
      <w:keepNext/>
      <w:keepLines/>
      <w:spacing w:before="40"/>
      <w:outlineLvl w:val="5"/>
    </w:pPr>
    <w:rPr>
      <w:rFonts w:ascii="Calibri Light" w:eastAsiaTheme="majorEastAsia" w:hAnsi="Calibri Light" w:cs="Calibri Light"/>
      <w:color w:val="1F4D78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927A58"/>
    <w:pPr>
      <w:keepNext/>
      <w:keepLines/>
      <w:spacing w:before="40"/>
      <w:outlineLvl w:val="6"/>
    </w:pPr>
    <w:rPr>
      <w:rFonts w:ascii="Calibri Light" w:eastAsiaTheme="majorEastAsia" w:hAnsi="Calibri Light" w:cs="Calibri Light"/>
      <w:i/>
      <w:iCs/>
      <w:color w:val="1F4D78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927A58"/>
    <w:pPr>
      <w:keepNext/>
      <w:keepLines/>
      <w:spacing w:before="40"/>
      <w:outlineLvl w:val="7"/>
    </w:pPr>
    <w:rPr>
      <w:rFonts w:ascii="Calibri Light" w:eastAsiaTheme="majorEastAsia" w:hAnsi="Calibri Light" w:cs="Calibri Light"/>
      <w:color w:val="272727" w:themeColor="text1" w:themeTint="D8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927A58"/>
    <w:pPr>
      <w:keepNext/>
      <w:keepLines/>
      <w:spacing w:before="40"/>
      <w:outlineLvl w:val="8"/>
    </w:pPr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927A58"/>
    <w:rPr>
      <w:rFonts w:ascii="Calibri Light" w:eastAsiaTheme="majorEastAsia" w:hAnsi="Calibri Light" w:cs="Calibri Light"/>
      <w:color w:val="1F4E79" w:themeColor="accent1" w:themeShade="80"/>
      <w:sz w:val="32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927A58"/>
    <w:rPr>
      <w:rFonts w:ascii="Calibri Light" w:eastAsiaTheme="majorEastAsia" w:hAnsi="Calibri Light" w:cs="Calibri Light"/>
      <w:color w:val="1F4E79" w:themeColor="accent1" w:themeShade="80"/>
      <w:sz w:val="26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927A58"/>
    <w:rPr>
      <w:rFonts w:ascii="Calibri Light" w:eastAsiaTheme="majorEastAsia" w:hAnsi="Calibri Light" w:cs="Calibri Light"/>
      <w:color w:val="1F4D78" w:themeColor="accent1" w:themeShade="7F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927A58"/>
    <w:rPr>
      <w:rFonts w:ascii="Calibri Light" w:eastAsiaTheme="majorEastAsia" w:hAnsi="Calibri Light" w:cs="Calibri Light"/>
      <w:i/>
      <w:iCs/>
      <w:color w:val="1F4E79" w:themeColor="accent1" w:themeShade="80"/>
    </w:rPr>
  </w:style>
  <w:style w:type="character" w:customStyle="1" w:styleId="Pealkiri5Mrk">
    <w:name w:val="Pealkiri 5 Märk"/>
    <w:basedOn w:val="Liguvaikefont"/>
    <w:link w:val="Pealkiri5"/>
    <w:uiPriority w:val="9"/>
    <w:rsid w:val="00927A58"/>
    <w:rPr>
      <w:rFonts w:ascii="Calibri Light" w:eastAsiaTheme="majorEastAsia" w:hAnsi="Calibri Light" w:cs="Calibri Light"/>
      <w:color w:val="1F4E79" w:themeColor="accent1" w:themeShade="80"/>
    </w:rPr>
  </w:style>
  <w:style w:type="character" w:customStyle="1" w:styleId="Pealkiri6Mrk">
    <w:name w:val="Pealkiri 6 Märk"/>
    <w:basedOn w:val="Liguvaikefont"/>
    <w:link w:val="Pealkiri6"/>
    <w:uiPriority w:val="9"/>
    <w:rsid w:val="00927A58"/>
    <w:rPr>
      <w:rFonts w:ascii="Calibri Light" w:eastAsiaTheme="majorEastAsia" w:hAnsi="Calibri Light" w:cs="Calibri Light"/>
      <w:color w:val="1F4D78" w:themeColor="accent1" w:themeShade="7F"/>
    </w:rPr>
  </w:style>
  <w:style w:type="character" w:customStyle="1" w:styleId="Pealkiri7Mrk">
    <w:name w:val="Pealkiri 7 Märk"/>
    <w:basedOn w:val="Liguvaikefont"/>
    <w:link w:val="Pealkiri7"/>
    <w:uiPriority w:val="9"/>
    <w:rsid w:val="00927A58"/>
    <w:rPr>
      <w:rFonts w:ascii="Calibri Light" w:eastAsiaTheme="majorEastAsia" w:hAnsi="Calibri Light" w:cs="Calibri Light"/>
      <w:i/>
      <w:iCs/>
      <w:color w:val="1F4D78" w:themeColor="accent1" w:themeShade="7F"/>
    </w:rPr>
  </w:style>
  <w:style w:type="character" w:customStyle="1" w:styleId="Pealkiri8Mrk">
    <w:name w:val="Pealkiri 8 Märk"/>
    <w:basedOn w:val="Liguvaikefont"/>
    <w:link w:val="Pealkiri8"/>
    <w:uiPriority w:val="9"/>
    <w:rsid w:val="00927A58"/>
    <w:rPr>
      <w:rFonts w:ascii="Calibri Light" w:eastAsiaTheme="majorEastAsia" w:hAnsi="Calibri Light" w:cs="Calibri Light"/>
      <w:color w:val="272727" w:themeColor="text1" w:themeTint="D8"/>
      <w:szCs w:val="21"/>
    </w:rPr>
  </w:style>
  <w:style w:type="character" w:customStyle="1" w:styleId="Pealkiri9Mrk">
    <w:name w:val="Pealkiri 9 Märk"/>
    <w:basedOn w:val="Liguvaikefont"/>
    <w:link w:val="Pealkiri9"/>
    <w:uiPriority w:val="9"/>
    <w:rsid w:val="00927A58"/>
    <w:rPr>
      <w:rFonts w:ascii="Calibri Light" w:eastAsiaTheme="majorEastAsia" w:hAnsi="Calibri Light" w:cs="Calibri Light"/>
      <w:i/>
      <w:iCs/>
      <w:color w:val="272727" w:themeColor="text1" w:themeTint="D8"/>
      <w:szCs w:val="21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927A58"/>
    <w:pPr>
      <w:contextualSpacing/>
    </w:pPr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927A58"/>
    <w:rPr>
      <w:rFonts w:ascii="Calibri Light" w:eastAsiaTheme="majorEastAsia" w:hAnsi="Calibri Light" w:cs="Calibri Light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27A5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apealkiriMrk">
    <w:name w:val="Alapealkiri Märk"/>
    <w:basedOn w:val="Liguvaikefont"/>
    <w:link w:val="Alapealkiri"/>
    <w:uiPriority w:val="11"/>
    <w:rsid w:val="00927A58"/>
    <w:rPr>
      <w:rFonts w:ascii="Calibri" w:eastAsiaTheme="minorEastAsia" w:hAnsi="Calibri" w:cs="Calibri"/>
      <w:color w:val="5A5A5A" w:themeColor="text1" w:themeTint="A5"/>
      <w:spacing w:val="15"/>
    </w:rPr>
  </w:style>
  <w:style w:type="character" w:styleId="Vaevumrgatavrhutus">
    <w:name w:val="Subtle Emphasis"/>
    <w:basedOn w:val="Liguvaikefont"/>
    <w:uiPriority w:val="19"/>
    <w:qFormat/>
    <w:rsid w:val="00927A58"/>
    <w:rPr>
      <w:rFonts w:ascii="Calibri" w:hAnsi="Calibri" w:cs="Calibri"/>
      <w:i/>
      <w:iCs/>
      <w:color w:val="404040" w:themeColor="text1" w:themeTint="BF"/>
    </w:rPr>
  </w:style>
  <w:style w:type="character" w:styleId="Rhutus">
    <w:name w:val="Emphasis"/>
    <w:basedOn w:val="Liguvaikefont"/>
    <w:uiPriority w:val="20"/>
    <w:qFormat/>
    <w:rsid w:val="00927A58"/>
    <w:rPr>
      <w:rFonts w:ascii="Calibri" w:hAnsi="Calibri" w:cs="Calibri"/>
      <w:i/>
      <w:iCs/>
    </w:rPr>
  </w:style>
  <w:style w:type="character" w:styleId="Selgeltmrgatavrhutus">
    <w:name w:val="Intense Emphasis"/>
    <w:basedOn w:val="Liguvaikefont"/>
    <w:uiPriority w:val="21"/>
    <w:qFormat/>
    <w:rsid w:val="00927A58"/>
    <w:rPr>
      <w:rFonts w:ascii="Calibri" w:hAnsi="Calibri" w:cs="Calibri"/>
      <w:i/>
      <w:iCs/>
      <w:color w:val="1F4E79" w:themeColor="accent1" w:themeShade="80"/>
    </w:rPr>
  </w:style>
  <w:style w:type="character" w:styleId="Tugev">
    <w:name w:val="Strong"/>
    <w:basedOn w:val="Liguvaikefont"/>
    <w:uiPriority w:val="22"/>
    <w:qFormat/>
    <w:rsid w:val="00927A58"/>
    <w:rPr>
      <w:rFonts w:ascii="Calibri" w:hAnsi="Calibri" w:cs="Calibri"/>
      <w:b/>
      <w:bCs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927A5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927A58"/>
    <w:rPr>
      <w:rFonts w:ascii="Calibri" w:hAnsi="Calibri" w:cs="Calibri"/>
      <w:i/>
      <w:iCs/>
      <w:color w:val="404040" w:themeColor="text1" w:themeTint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927A58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927A58"/>
    <w:rPr>
      <w:rFonts w:ascii="Calibri" w:hAnsi="Calibri" w:cs="Calibri"/>
      <w:i/>
      <w:iCs/>
      <w:color w:val="1F4E79" w:themeColor="accent1" w:themeShade="80"/>
    </w:rPr>
  </w:style>
  <w:style w:type="character" w:styleId="Vaevumrgatavviide">
    <w:name w:val="Subtle Reference"/>
    <w:basedOn w:val="Liguvaikefont"/>
    <w:uiPriority w:val="31"/>
    <w:qFormat/>
    <w:rsid w:val="00927A58"/>
    <w:rPr>
      <w:rFonts w:ascii="Calibri" w:hAnsi="Calibri" w:cs="Calibri"/>
      <w:smallCaps/>
      <w:color w:val="5A5A5A" w:themeColor="text1" w:themeTint="A5"/>
    </w:rPr>
  </w:style>
  <w:style w:type="character" w:styleId="Selgeltmrgatavviide">
    <w:name w:val="Intense Reference"/>
    <w:basedOn w:val="Liguvaikefont"/>
    <w:uiPriority w:val="32"/>
    <w:qFormat/>
    <w:rsid w:val="00927A58"/>
    <w:rPr>
      <w:rFonts w:ascii="Calibri" w:hAnsi="Calibri" w:cs="Calibri"/>
      <w:b/>
      <w:bCs/>
      <w:caps w:val="0"/>
      <w:smallCaps/>
      <w:color w:val="1F4E79" w:themeColor="accent1" w:themeShade="80"/>
      <w:spacing w:val="5"/>
    </w:rPr>
  </w:style>
  <w:style w:type="character" w:styleId="Raamatupealkiri">
    <w:name w:val="Book Title"/>
    <w:basedOn w:val="Liguvaikefont"/>
    <w:uiPriority w:val="33"/>
    <w:qFormat/>
    <w:rsid w:val="00927A58"/>
    <w:rPr>
      <w:rFonts w:ascii="Calibri" w:hAnsi="Calibri" w:cs="Calibri"/>
      <w:b/>
      <w:bCs/>
      <w:i/>
      <w:iCs/>
      <w:spacing w:val="5"/>
    </w:rPr>
  </w:style>
  <w:style w:type="character" w:styleId="Hperlink">
    <w:name w:val="Hyperlink"/>
    <w:basedOn w:val="Liguvaikefont"/>
    <w:uiPriority w:val="99"/>
    <w:unhideWhenUsed/>
    <w:rsid w:val="00927A58"/>
    <w:rPr>
      <w:rFonts w:ascii="Calibri" w:hAnsi="Calibri" w:cs="Calibri"/>
      <w:color w:val="1F4E79" w:themeColor="accent1" w:themeShade="80"/>
      <w:u w:val="single"/>
    </w:rPr>
  </w:style>
  <w:style w:type="character" w:styleId="Klastatudhperlink">
    <w:name w:val="FollowedHyperlink"/>
    <w:basedOn w:val="Liguvaikefont"/>
    <w:uiPriority w:val="99"/>
    <w:unhideWhenUsed/>
    <w:rsid w:val="00927A58"/>
    <w:rPr>
      <w:rFonts w:ascii="Calibri" w:hAnsi="Calibri" w:cs="Calibri"/>
      <w:color w:val="954F72" w:themeColor="followedHyperlink"/>
      <w:u w:val="single"/>
    </w:rPr>
  </w:style>
  <w:style w:type="paragraph" w:styleId="Pealdis">
    <w:name w:val="caption"/>
    <w:basedOn w:val="Normaallaad"/>
    <w:next w:val="Normaallaad"/>
    <w:uiPriority w:val="35"/>
    <w:unhideWhenUsed/>
    <w:qFormat/>
    <w:rsid w:val="00927A58"/>
    <w:pPr>
      <w:spacing w:after="200"/>
    </w:pPr>
    <w:rPr>
      <w:i/>
      <w:iCs/>
      <w:color w:val="44546A" w:themeColor="text2"/>
      <w:szCs w:val="18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27A58"/>
    <w:rPr>
      <w:rFonts w:ascii="Segoe UI" w:hAnsi="Segoe UI" w:cs="Segoe UI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27A58"/>
    <w:rPr>
      <w:rFonts w:ascii="Segoe UI" w:hAnsi="Segoe UI" w:cs="Segoe UI"/>
      <w:szCs w:val="18"/>
    </w:rPr>
  </w:style>
  <w:style w:type="paragraph" w:styleId="Plokktekst">
    <w:name w:val="Block Text"/>
    <w:basedOn w:val="Normaallaad"/>
    <w:uiPriority w:val="99"/>
    <w:semiHidden/>
    <w:unhideWhenUsed/>
    <w:rsid w:val="00927A58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Kehatekst3">
    <w:name w:val="Body Text 3"/>
    <w:basedOn w:val="Normaallaad"/>
    <w:link w:val="Kehatekst3Mrk"/>
    <w:uiPriority w:val="99"/>
    <w:semiHidden/>
    <w:unhideWhenUsed/>
    <w:rsid w:val="00927A58"/>
    <w:pPr>
      <w:spacing w:after="120"/>
    </w:pPr>
    <w:rPr>
      <w:szCs w:val="16"/>
    </w:rPr>
  </w:style>
  <w:style w:type="character" w:customStyle="1" w:styleId="Kehatekst3Mrk">
    <w:name w:val="Kehatekst 3 Märk"/>
    <w:basedOn w:val="Liguvaikefont"/>
    <w:link w:val="Kehatekst3"/>
    <w:uiPriority w:val="99"/>
    <w:semiHidden/>
    <w:rsid w:val="00927A58"/>
    <w:rPr>
      <w:rFonts w:ascii="Calibri" w:hAnsi="Calibri" w:cs="Calibri"/>
      <w:szCs w:val="16"/>
    </w:rPr>
  </w:style>
  <w:style w:type="paragraph" w:styleId="Taandegakehatekst3">
    <w:name w:val="Body Text Indent 3"/>
    <w:basedOn w:val="Normaallaad"/>
    <w:link w:val="Taandegakehatekst3Mrk"/>
    <w:uiPriority w:val="99"/>
    <w:semiHidden/>
    <w:unhideWhenUsed/>
    <w:rsid w:val="00927A58"/>
    <w:pPr>
      <w:spacing w:after="120"/>
      <w:ind w:left="360"/>
    </w:pPr>
    <w:rPr>
      <w:szCs w:val="16"/>
    </w:rPr>
  </w:style>
  <w:style w:type="character" w:customStyle="1" w:styleId="Taandegakehatekst3Mrk">
    <w:name w:val="Taandega kehatekst 3 Märk"/>
    <w:basedOn w:val="Liguvaikefont"/>
    <w:link w:val="Taandegakehatekst3"/>
    <w:uiPriority w:val="99"/>
    <w:semiHidden/>
    <w:rsid w:val="00927A58"/>
    <w:rPr>
      <w:rFonts w:ascii="Calibri" w:hAnsi="Calibri" w:cs="Calibri"/>
      <w:szCs w:val="16"/>
    </w:rPr>
  </w:style>
  <w:style w:type="character" w:styleId="Kommentaariviide">
    <w:name w:val="annotation reference"/>
    <w:basedOn w:val="Liguvaikefont"/>
    <w:uiPriority w:val="99"/>
    <w:semiHidden/>
    <w:unhideWhenUsed/>
    <w:rsid w:val="00927A58"/>
    <w:rPr>
      <w:rFonts w:ascii="Calibri" w:hAnsi="Calibri" w:cs="Calibri"/>
      <w:sz w:val="22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27A58"/>
    <w:rPr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27A58"/>
    <w:rPr>
      <w:rFonts w:ascii="Calibri" w:hAnsi="Calibri" w:cs="Calibri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27A5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27A58"/>
    <w:rPr>
      <w:rFonts w:ascii="Calibri" w:hAnsi="Calibri" w:cs="Calibri"/>
      <w:b/>
      <w:bCs/>
      <w:szCs w:val="20"/>
    </w:rPr>
  </w:style>
  <w:style w:type="paragraph" w:styleId="Dokumendiplaan">
    <w:name w:val="Document Map"/>
    <w:basedOn w:val="Normaallaad"/>
    <w:link w:val="DokumendiplaanMrk"/>
    <w:uiPriority w:val="99"/>
    <w:semiHidden/>
    <w:unhideWhenUsed/>
    <w:rsid w:val="00927A58"/>
    <w:rPr>
      <w:rFonts w:ascii="Segoe UI" w:hAnsi="Segoe UI" w:cs="Segoe UI"/>
      <w:szCs w:val="16"/>
    </w:rPr>
  </w:style>
  <w:style w:type="character" w:customStyle="1" w:styleId="DokumendiplaanMrk">
    <w:name w:val="Dokumendiplaan Märk"/>
    <w:basedOn w:val="Liguvaikefont"/>
    <w:link w:val="Dokumendiplaan"/>
    <w:uiPriority w:val="99"/>
    <w:semiHidden/>
    <w:rsid w:val="00927A58"/>
    <w:rPr>
      <w:rFonts w:ascii="Segoe UI" w:hAnsi="Segoe UI" w:cs="Segoe UI"/>
      <w:szCs w:val="16"/>
    </w:rPr>
  </w:style>
  <w:style w:type="paragraph" w:styleId="Lpumrkusetekst">
    <w:name w:val="endnote text"/>
    <w:basedOn w:val="Normaallaad"/>
    <w:link w:val="LpumrkusetekstMrk"/>
    <w:uiPriority w:val="99"/>
    <w:semiHidden/>
    <w:unhideWhenUsed/>
    <w:rsid w:val="00927A58"/>
    <w:rPr>
      <w:szCs w:val="20"/>
    </w:rPr>
  </w:style>
  <w:style w:type="character" w:customStyle="1" w:styleId="LpumrkusetekstMrk">
    <w:name w:val="Lõpumärkuse tekst Märk"/>
    <w:basedOn w:val="Liguvaikefont"/>
    <w:link w:val="Lpumrkusetekst"/>
    <w:uiPriority w:val="99"/>
    <w:semiHidden/>
    <w:rsid w:val="00927A58"/>
    <w:rPr>
      <w:rFonts w:ascii="Calibri" w:hAnsi="Calibri" w:cs="Calibri"/>
      <w:szCs w:val="20"/>
    </w:rPr>
  </w:style>
  <w:style w:type="paragraph" w:styleId="Saatjaaadressmbrikul">
    <w:name w:val="envelope return"/>
    <w:basedOn w:val="Normaallaad"/>
    <w:uiPriority w:val="99"/>
    <w:semiHidden/>
    <w:unhideWhenUsed/>
    <w:rsid w:val="00927A58"/>
    <w:rPr>
      <w:rFonts w:ascii="Calibri Light" w:eastAsiaTheme="majorEastAsia" w:hAnsi="Calibri Light" w:cs="Calibri Light"/>
      <w:szCs w:val="20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927A58"/>
    <w:rPr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927A58"/>
    <w:rPr>
      <w:rFonts w:ascii="Calibri" w:hAnsi="Calibri" w:cs="Calibri"/>
      <w:szCs w:val="20"/>
    </w:rPr>
  </w:style>
  <w:style w:type="character" w:styleId="HTML-kood">
    <w:name w:val="HTML Code"/>
    <w:basedOn w:val="Liguvaikefont"/>
    <w:uiPriority w:val="99"/>
    <w:semiHidden/>
    <w:unhideWhenUsed/>
    <w:rsid w:val="00927A58"/>
    <w:rPr>
      <w:rFonts w:ascii="Consolas" w:hAnsi="Consolas" w:cs="Calibri"/>
      <w:sz w:val="22"/>
      <w:szCs w:val="20"/>
    </w:rPr>
  </w:style>
  <w:style w:type="character" w:styleId="HTML-klaviatuur">
    <w:name w:val="HTML Keyboard"/>
    <w:basedOn w:val="Liguvaikefont"/>
    <w:uiPriority w:val="99"/>
    <w:semiHidden/>
    <w:unhideWhenUsed/>
    <w:rsid w:val="00927A58"/>
    <w:rPr>
      <w:rFonts w:ascii="Consolas" w:hAnsi="Consolas" w:cs="Calibri"/>
      <w:sz w:val="22"/>
      <w:szCs w:val="20"/>
    </w:r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927A58"/>
    <w:rPr>
      <w:rFonts w:ascii="Consolas" w:hAnsi="Consolas"/>
      <w:szCs w:val="20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927A58"/>
    <w:rPr>
      <w:rFonts w:ascii="Consolas" w:hAnsi="Consolas" w:cs="Calibri"/>
      <w:szCs w:val="20"/>
    </w:rPr>
  </w:style>
  <w:style w:type="character" w:styleId="HTML-sisestaja">
    <w:name w:val="HTML Typewriter"/>
    <w:basedOn w:val="Liguvaikefont"/>
    <w:uiPriority w:val="99"/>
    <w:semiHidden/>
    <w:unhideWhenUsed/>
    <w:rsid w:val="00927A58"/>
    <w:rPr>
      <w:rFonts w:ascii="Consolas" w:hAnsi="Consolas" w:cs="Calibri"/>
      <w:sz w:val="22"/>
      <w:szCs w:val="20"/>
    </w:rPr>
  </w:style>
  <w:style w:type="paragraph" w:styleId="Makrotekst">
    <w:name w:val="macro"/>
    <w:link w:val="MakrotekstMrk"/>
    <w:uiPriority w:val="99"/>
    <w:semiHidden/>
    <w:unhideWhenUsed/>
    <w:rsid w:val="00927A5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alibri"/>
      <w:szCs w:val="20"/>
    </w:rPr>
  </w:style>
  <w:style w:type="character" w:customStyle="1" w:styleId="MakrotekstMrk">
    <w:name w:val="Makrotekst Märk"/>
    <w:basedOn w:val="Liguvaikefont"/>
    <w:link w:val="Makrotekst"/>
    <w:uiPriority w:val="99"/>
    <w:semiHidden/>
    <w:rsid w:val="00927A58"/>
    <w:rPr>
      <w:rFonts w:ascii="Consolas" w:hAnsi="Consolas" w:cs="Calibri"/>
      <w:szCs w:val="20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927A58"/>
    <w:rPr>
      <w:rFonts w:ascii="Consolas" w:hAnsi="Consolas"/>
      <w:szCs w:val="21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927A58"/>
    <w:rPr>
      <w:rFonts w:ascii="Consolas" w:hAnsi="Consolas" w:cs="Calibri"/>
      <w:szCs w:val="21"/>
    </w:rPr>
  </w:style>
  <w:style w:type="character" w:styleId="Kohatitetekst">
    <w:name w:val="Placeholder Text"/>
    <w:basedOn w:val="Liguvaikefont"/>
    <w:uiPriority w:val="99"/>
    <w:semiHidden/>
    <w:rsid w:val="00927A58"/>
    <w:rPr>
      <w:rFonts w:ascii="Calibri" w:hAnsi="Calibri" w:cs="Calibri"/>
      <w:color w:val="3B3838" w:themeColor="background2" w:themeShade="40"/>
    </w:rPr>
  </w:style>
  <w:style w:type="paragraph" w:styleId="Pis">
    <w:name w:val="header"/>
    <w:basedOn w:val="Normaallaad"/>
    <w:link w:val="PisMrk"/>
    <w:uiPriority w:val="99"/>
    <w:unhideWhenUsed/>
    <w:rsid w:val="00927A58"/>
  </w:style>
  <w:style w:type="character" w:customStyle="1" w:styleId="PisMrk">
    <w:name w:val="Päis Märk"/>
    <w:basedOn w:val="Liguvaikefont"/>
    <w:link w:val="Pis"/>
    <w:uiPriority w:val="99"/>
    <w:rsid w:val="00927A58"/>
    <w:rPr>
      <w:rFonts w:ascii="Calibri" w:hAnsi="Calibri" w:cs="Calibri"/>
    </w:rPr>
  </w:style>
  <w:style w:type="paragraph" w:styleId="Jalus">
    <w:name w:val="footer"/>
    <w:basedOn w:val="Normaallaad"/>
    <w:link w:val="JalusMrk"/>
    <w:uiPriority w:val="99"/>
    <w:unhideWhenUsed/>
    <w:rsid w:val="00927A58"/>
  </w:style>
  <w:style w:type="character" w:customStyle="1" w:styleId="JalusMrk">
    <w:name w:val="Jalus Märk"/>
    <w:basedOn w:val="Liguvaikefont"/>
    <w:link w:val="Jalus"/>
    <w:uiPriority w:val="99"/>
    <w:rsid w:val="00927A58"/>
    <w:rPr>
      <w:rFonts w:ascii="Calibri" w:hAnsi="Calibri" w:cs="Calibri"/>
    </w:rPr>
  </w:style>
  <w:style w:type="paragraph" w:styleId="SK9">
    <w:name w:val="toc 9"/>
    <w:basedOn w:val="Normaallaad"/>
    <w:next w:val="Normaallaad"/>
    <w:autoRedefine/>
    <w:uiPriority w:val="39"/>
    <w:semiHidden/>
    <w:unhideWhenUsed/>
    <w:rsid w:val="00927A58"/>
    <w:pPr>
      <w:spacing w:after="120"/>
      <w:ind w:left="1757"/>
    </w:pPr>
  </w:style>
  <w:style w:type="character" w:styleId="Mainimine">
    <w:name w:val="Mention"/>
    <w:basedOn w:val="Liguvaikefont"/>
    <w:uiPriority w:val="99"/>
    <w:semiHidden/>
    <w:unhideWhenUsed/>
    <w:rsid w:val="00927A58"/>
    <w:rPr>
      <w:rFonts w:ascii="Calibri" w:hAnsi="Calibri" w:cs="Calibri"/>
      <w:color w:val="2B579A"/>
      <w:shd w:val="clear" w:color="auto" w:fill="E1DFDD"/>
    </w:rPr>
  </w:style>
  <w:style w:type="numbering" w:styleId="111111">
    <w:name w:val="Outline List 2"/>
    <w:basedOn w:val="Loendita"/>
    <w:uiPriority w:val="99"/>
    <w:semiHidden/>
    <w:unhideWhenUsed/>
    <w:rsid w:val="00927A58"/>
    <w:pPr>
      <w:numPr>
        <w:numId w:val="24"/>
      </w:numPr>
    </w:pPr>
  </w:style>
  <w:style w:type="numbering" w:styleId="1ai">
    <w:name w:val="Outline List 1"/>
    <w:basedOn w:val="Loendita"/>
    <w:uiPriority w:val="99"/>
    <w:semiHidden/>
    <w:unhideWhenUsed/>
    <w:rsid w:val="00927A58"/>
    <w:pPr>
      <w:numPr>
        <w:numId w:val="25"/>
      </w:numPr>
    </w:pPr>
  </w:style>
  <w:style w:type="character" w:styleId="HTML-proportsionaalne">
    <w:name w:val="HTML Variable"/>
    <w:basedOn w:val="Liguvaikefont"/>
    <w:uiPriority w:val="99"/>
    <w:semiHidden/>
    <w:unhideWhenUsed/>
    <w:rsid w:val="00927A58"/>
    <w:rPr>
      <w:rFonts w:ascii="Calibri" w:hAnsi="Calibri" w:cs="Calibri"/>
      <w:i/>
      <w:iCs/>
    </w:rPr>
  </w:style>
  <w:style w:type="paragraph" w:styleId="HTML-aadress">
    <w:name w:val="HTML Address"/>
    <w:basedOn w:val="Normaallaad"/>
    <w:link w:val="HTML-aadressMrk"/>
    <w:uiPriority w:val="99"/>
    <w:semiHidden/>
    <w:unhideWhenUsed/>
    <w:rsid w:val="00927A58"/>
    <w:rPr>
      <w:i/>
      <w:iCs/>
    </w:rPr>
  </w:style>
  <w:style w:type="character" w:customStyle="1" w:styleId="HTML-aadressMrk">
    <w:name w:val="HTML-aadress Märk"/>
    <w:basedOn w:val="Liguvaikefont"/>
    <w:link w:val="HTML-aadress"/>
    <w:uiPriority w:val="99"/>
    <w:semiHidden/>
    <w:rsid w:val="00927A58"/>
    <w:rPr>
      <w:rFonts w:ascii="Calibri" w:hAnsi="Calibri" w:cs="Calibri"/>
      <w:i/>
      <w:iCs/>
    </w:rPr>
  </w:style>
  <w:style w:type="character" w:styleId="HTML-definitsioon">
    <w:name w:val="HTML Definition"/>
    <w:basedOn w:val="Liguvaikefont"/>
    <w:uiPriority w:val="99"/>
    <w:semiHidden/>
    <w:unhideWhenUsed/>
    <w:rsid w:val="00927A58"/>
    <w:rPr>
      <w:rFonts w:ascii="Calibri" w:hAnsi="Calibri" w:cs="Calibri"/>
      <w:i/>
      <w:iCs/>
    </w:rPr>
  </w:style>
  <w:style w:type="character" w:styleId="HTML-tsitaat">
    <w:name w:val="HTML Cite"/>
    <w:basedOn w:val="Liguvaikefont"/>
    <w:uiPriority w:val="99"/>
    <w:semiHidden/>
    <w:unhideWhenUsed/>
    <w:rsid w:val="00927A58"/>
    <w:rPr>
      <w:rFonts w:ascii="Calibri" w:hAnsi="Calibri" w:cs="Calibri"/>
      <w:i/>
      <w:iCs/>
    </w:rPr>
  </w:style>
  <w:style w:type="character" w:styleId="HTML-nidis">
    <w:name w:val="HTML Sample"/>
    <w:basedOn w:val="Liguvaikefont"/>
    <w:uiPriority w:val="99"/>
    <w:semiHidden/>
    <w:unhideWhenUsed/>
    <w:rsid w:val="00927A58"/>
    <w:rPr>
      <w:rFonts w:ascii="Consolas" w:hAnsi="Consolas" w:cs="Calibri"/>
      <w:sz w:val="24"/>
      <w:szCs w:val="24"/>
    </w:rPr>
  </w:style>
  <w:style w:type="character" w:styleId="HTML-lhend">
    <w:name w:val="HTML Acronym"/>
    <w:basedOn w:val="Liguvaikefont"/>
    <w:uiPriority w:val="99"/>
    <w:semiHidden/>
    <w:unhideWhenUsed/>
    <w:rsid w:val="00927A58"/>
    <w:rPr>
      <w:rFonts w:ascii="Calibri" w:hAnsi="Calibri" w:cs="Calibri"/>
    </w:rPr>
  </w:style>
  <w:style w:type="paragraph" w:styleId="SK1">
    <w:name w:val="toc 1"/>
    <w:basedOn w:val="Normaallaad"/>
    <w:next w:val="Normaallaad"/>
    <w:autoRedefine/>
    <w:uiPriority w:val="39"/>
    <w:semiHidden/>
    <w:unhideWhenUsed/>
    <w:rsid w:val="00927A58"/>
    <w:pPr>
      <w:spacing w:after="100"/>
    </w:pPr>
  </w:style>
  <w:style w:type="paragraph" w:styleId="SK2">
    <w:name w:val="toc 2"/>
    <w:basedOn w:val="Normaallaad"/>
    <w:next w:val="Normaallaad"/>
    <w:autoRedefine/>
    <w:uiPriority w:val="39"/>
    <w:semiHidden/>
    <w:unhideWhenUsed/>
    <w:rsid w:val="00927A58"/>
    <w:pPr>
      <w:spacing w:after="100"/>
      <w:ind w:left="220"/>
    </w:pPr>
  </w:style>
  <w:style w:type="paragraph" w:styleId="SK3">
    <w:name w:val="toc 3"/>
    <w:basedOn w:val="Normaallaad"/>
    <w:next w:val="Normaallaad"/>
    <w:autoRedefine/>
    <w:uiPriority w:val="39"/>
    <w:semiHidden/>
    <w:unhideWhenUsed/>
    <w:rsid w:val="00927A58"/>
    <w:pPr>
      <w:spacing w:after="100"/>
      <w:ind w:left="440"/>
    </w:pPr>
  </w:style>
  <w:style w:type="paragraph" w:styleId="SK4">
    <w:name w:val="toc 4"/>
    <w:basedOn w:val="Normaallaad"/>
    <w:next w:val="Normaallaad"/>
    <w:autoRedefine/>
    <w:uiPriority w:val="39"/>
    <w:semiHidden/>
    <w:unhideWhenUsed/>
    <w:rsid w:val="00927A58"/>
    <w:pPr>
      <w:spacing w:after="100"/>
      <w:ind w:left="660"/>
    </w:pPr>
  </w:style>
  <w:style w:type="paragraph" w:styleId="SK5">
    <w:name w:val="toc 5"/>
    <w:basedOn w:val="Normaallaad"/>
    <w:next w:val="Normaallaad"/>
    <w:autoRedefine/>
    <w:uiPriority w:val="39"/>
    <w:semiHidden/>
    <w:unhideWhenUsed/>
    <w:rsid w:val="00927A58"/>
    <w:pPr>
      <w:spacing w:after="100"/>
      <w:ind w:left="880"/>
    </w:pPr>
  </w:style>
  <w:style w:type="paragraph" w:styleId="SK6">
    <w:name w:val="toc 6"/>
    <w:basedOn w:val="Normaallaad"/>
    <w:next w:val="Normaallaad"/>
    <w:autoRedefine/>
    <w:uiPriority w:val="39"/>
    <w:semiHidden/>
    <w:unhideWhenUsed/>
    <w:rsid w:val="00927A58"/>
    <w:pPr>
      <w:spacing w:after="100"/>
      <w:ind w:left="1100"/>
    </w:pPr>
  </w:style>
  <w:style w:type="paragraph" w:styleId="SK7">
    <w:name w:val="toc 7"/>
    <w:basedOn w:val="Normaallaad"/>
    <w:next w:val="Normaallaad"/>
    <w:autoRedefine/>
    <w:uiPriority w:val="39"/>
    <w:semiHidden/>
    <w:unhideWhenUsed/>
    <w:rsid w:val="00927A58"/>
    <w:pPr>
      <w:spacing w:after="100"/>
      <w:ind w:left="1320"/>
    </w:pPr>
  </w:style>
  <w:style w:type="paragraph" w:styleId="SK8">
    <w:name w:val="toc 8"/>
    <w:basedOn w:val="Normaallaad"/>
    <w:next w:val="Normaallaad"/>
    <w:autoRedefine/>
    <w:uiPriority w:val="39"/>
    <w:semiHidden/>
    <w:unhideWhenUsed/>
    <w:rsid w:val="00927A58"/>
    <w:pPr>
      <w:spacing w:after="100"/>
      <w:ind w:left="1540"/>
    </w:pPr>
  </w:style>
  <w:style w:type="paragraph" w:styleId="Sisukorrapealkiri">
    <w:name w:val="TOC Heading"/>
    <w:basedOn w:val="Pealkiri1"/>
    <w:next w:val="Normaallaad"/>
    <w:uiPriority w:val="39"/>
    <w:semiHidden/>
    <w:unhideWhenUsed/>
    <w:qFormat/>
    <w:rsid w:val="00927A58"/>
    <w:pPr>
      <w:outlineLvl w:val="9"/>
    </w:pPr>
    <w:rPr>
      <w:color w:val="2E74B5" w:themeColor="accent1" w:themeShade="BF"/>
    </w:rPr>
  </w:style>
  <w:style w:type="table" w:styleId="Professionaalnetabel">
    <w:name w:val="Table Professional"/>
    <w:basedOn w:val="Normaaltabel"/>
    <w:uiPriority w:val="99"/>
    <w:semiHidden/>
    <w:unhideWhenUsed/>
    <w:rsid w:val="00927A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Keskmineloend1">
    <w:name w:val="Medium List 1"/>
    <w:basedOn w:val="Normaaltabel"/>
    <w:uiPriority w:val="65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Keskmineloend1rhk1">
    <w:name w:val="Medium List 1 Accent 1"/>
    <w:basedOn w:val="Normaaltabel"/>
    <w:uiPriority w:val="65"/>
    <w:rsid w:val="00927A58"/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Keskmineloend1rhk2">
    <w:name w:val="Medium List 1 Accent 2"/>
    <w:basedOn w:val="Normaaltabel"/>
    <w:uiPriority w:val="65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Keskmineloend1rhk3">
    <w:name w:val="Medium List 1 Accent 3"/>
    <w:basedOn w:val="Normaaltabel"/>
    <w:uiPriority w:val="65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Keskmineloend1rhk4">
    <w:name w:val="Medium List 1 Accent 4"/>
    <w:basedOn w:val="Normaaltabel"/>
    <w:uiPriority w:val="65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Keskmineloend1rhk5">
    <w:name w:val="Medium List 1 Accent 5"/>
    <w:basedOn w:val="Normaaltabel"/>
    <w:uiPriority w:val="65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Keskmineloend1rhk6">
    <w:name w:val="Medium List 1 Accent 6"/>
    <w:basedOn w:val="Normaaltabel"/>
    <w:uiPriority w:val="65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Keskmineloend2">
    <w:name w:val="Medium List 2"/>
    <w:basedOn w:val="Normaaltabel"/>
    <w:uiPriority w:val="66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loend2rhk1">
    <w:name w:val="Medium List 2 Accent 1"/>
    <w:basedOn w:val="Normaaltabel"/>
    <w:uiPriority w:val="66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loend2rhk2">
    <w:name w:val="Medium List 2 Accent 2"/>
    <w:basedOn w:val="Normaaltabel"/>
    <w:uiPriority w:val="66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loend2rhk3">
    <w:name w:val="Medium List 2 Accent 3"/>
    <w:basedOn w:val="Normaaltabel"/>
    <w:uiPriority w:val="66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loend2rhk4">
    <w:name w:val="Medium List 2 Accent 4"/>
    <w:basedOn w:val="Normaaltabel"/>
    <w:uiPriority w:val="66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loend2rhk5">
    <w:name w:val="Medium List 2 Accent 5"/>
    <w:basedOn w:val="Normaaltabel"/>
    <w:uiPriority w:val="66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loend2rhk6">
    <w:name w:val="Medium List 2 Accent 6"/>
    <w:basedOn w:val="Normaaltabel"/>
    <w:uiPriority w:val="66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Keskminevarjustus1">
    <w:name w:val="Medium Shading 1"/>
    <w:basedOn w:val="Normaaltabel"/>
    <w:uiPriority w:val="63"/>
    <w:semiHidden/>
    <w:unhideWhenUsed/>
    <w:rsid w:val="00927A5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1rhk1">
    <w:name w:val="Medium Shading 1 Accent 1"/>
    <w:basedOn w:val="Normaaltabel"/>
    <w:uiPriority w:val="63"/>
    <w:rsid w:val="00927A58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1rhk2">
    <w:name w:val="Medium Shading 1 Accent 2"/>
    <w:basedOn w:val="Normaaltabel"/>
    <w:uiPriority w:val="63"/>
    <w:semiHidden/>
    <w:unhideWhenUsed/>
    <w:rsid w:val="00927A58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1rhk3">
    <w:name w:val="Medium Shading 1 Accent 3"/>
    <w:basedOn w:val="Normaaltabel"/>
    <w:uiPriority w:val="63"/>
    <w:semiHidden/>
    <w:unhideWhenUsed/>
    <w:rsid w:val="00927A58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1rhk4">
    <w:name w:val="Medium Shading 1 Accent 4"/>
    <w:basedOn w:val="Normaaltabel"/>
    <w:uiPriority w:val="63"/>
    <w:semiHidden/>
    <w:unhideWhenUsed/>
    <w:rsid w:val="00927A58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1rhk5">
    <w:name w:val="Medium Shading 1 Accent 5"/>
    <w:basedOn w:val="Normaaltabel"/>
    <w:uiPriority w:val="63"/>
    <w:semiHidden/>
    <w:unhideWhenUsed/>
    <w:rsid w:val="00927A58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1rhk6">
    <w:name w:val="Medium Shading 1 Accent 6"/>
    <w:basedOn w:val="Normaaltabel"/>
    <w:uiPriority w:val="63"/>
    <w:semiHidden/>
    <w:unhideWhenUsed/>
    <w:rsid w:val="00927A58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Keskminevarjustus2">
    <w:name w:val="Medium Shading 2"/>
    <w:basedOn w:val="Normaaltabel"/>
    <w:uiPriority w:val="64"/>
    <w:semiHidden/>
    <w:unhideWhenUsed/>
    <w:rsid w:val="00927A5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Keskminevarjustus2rhk1">
    <w:name w:val="Medium Shading 2 Accent 1"/>
    <w:basedOn w:val="Normaaltabel"/>
    <w:uiPriority w:val="64"/>
    <w:rsid w:val="00927A5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Keskminevarjustus2rhk2">
    <w:name w:val="Medium Shading 2 Accent 2"/>
    <w:basedOn w:val="Normaaltabel"/>
    <w:uiPriority w:val="64"/>
    <w:semiHidden/>
    <w:unhideWhenUsed/>
    <w:rsid w:val="00927A5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Keskminevarjustus2rhk3">
    <w:name w:val="Medium Shading 2 Accent 3"/>
    <w:basedOn w:val="Normaaltabel"/>
    <w:uiPriority w:val="64"/>
    <w:semiHidden/>
    <w:unhideWhenUsed/>
    <w:rsid w:val="00927A5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Keskminevarjustus2rhk4">
    <w:name w:val="Medium Shading 2 Accent 4"/>
    <w:basedOn w:val="Normaaltabel"/>
    <w:uiPriority w:val="64"/>
    <w:semiHidden/>
    <w:unhideWhenUsed/>
    <w:rsid w:val="00927A5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Keskminevarjustus2rhk5">
    <w:name w:val="Medium Shading 2 Accent 5"/>
    <w:basedOn w:val="Normaaltabel"/>
    <w:uiPriority w:val="64"/>
    <w:semiHidden/>
    <w:unhideWhenUsed/>
    <w:rsid w:val="00927A5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Keskminevarjustus2rhk6">
    <w:name w:val="Medium Shading 2 Accent 6"/>
    <w:basedOn w:val="Normaaltabel"/>
    <w:uiPriority w:val="64"/>
    <w:semiHidden/>
    <w:unhideWhenUsed/>
    <w:rsid w:val="00927A5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Keskminekoordinaatvrk1">
    <w:name w:val="Medium Grid 1"/>
    <w:basedOn w:val="Normaaltabel"/>
    <w:uiPriority w:val="67"/>
    <w:semiHidden/>
    <w:unhideWhenUsed/>
    <w:rsid w:val="00927A5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eskminekoordinaatvrk1rhk1">
    <w:name w:val="Medium Grid 1 Accent 1"/>
    <w:basedOn w:val="Normaaltabel"/>
    <w:uiPriority w:val="67"/>
    <w:semiHidden/>
    <w:unhideWhenUsed/>
    <w:rsid w:val="00927A58"/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Keskminekoordinaatvrk1rhk2">
    <w:name w:val="Medium Grid 1 Accent 2"/>
    <w:basedOn w:val="Normaaltabel"/>
    <w:uiPriority w:val="67"/>
    <w:semiHidden/>
    <w:unhideWhenUsed/>
    <w:rsid w:val="00927A58"/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Keskminekoordinaatvrk1rhk3">
    <w:name w:val="Medium Grid 1 Accent 3"/>
    <w:basedOn w:val="Normaaltabel"/>
    <w:uiPriority w:val="67"/>
    <w:semiHidden/>
    <w:unhideWhenUsed/>
    <w:rsid w:val="00927A58"/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Keskminekoordinaatvrk1rhk4">
    <w:name w:val="Medium Grid 1 Accent 4"/>
    <w:basedOn w:val="Normaaltabel"/>
    <w:uiPriority w:val="67"/>
    <w:semiHidden/>
    <w:unhideWhenUsed/>
    <w:rsid w:val="00927A58"/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Keskminekoordinaatvrk1rhk5">
    <w:name w:val="Medium Grid 1 Accent 5"/>
    <w:basedOn w:val="Normaaltabel"/>
    <w:uiPriority w:val="67"/>
    <w:semiHidden/>
    <w:unhideWhenUsed/>
    <w:rsid w:val="00927A58"/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Keskminekoordinaatvrk1rhk6">
    <w:name w:val="Medium Grid 1 Accent 6"/>
    <w:basedOn w:val="Normaaltabel"/>
    <w:uiPriority w:val="67"/>
    <w:semiHidden/>
    <w:unhideWhenUsed/>
    <w:rsid w:val="00927A58"/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Keskminekoordinaatvrk2">
    <w:name w:val="Medium Grid 2"/>
    <w:basedOn w:val="Normaaltabel"/>
    <w:uiPriority w:val="68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2rhk1">
    <w:name w:val="Medium Grid 2 Accent 1"/>
    <w:basedOn w:val="Normaaltabel"/>
    <w:uiPriority w:val="68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2rhk2">
    <w:name w:val="Medium Grid 2 Accent 2"/>
    <w:basedOn w:val="Normaaltabel"/>
    <w:uiPriority w:val="68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2rhk3">
    <w:name w:val="Medium Grid 2 Accent 3"/>
    <w:basedOn w:val="Normaaltabel"/>
    <w:uiPriority w:val="68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2rhk4">
    <w:name w:val="Medium Grid 2 Accent 4"/>
    <w:basedOn w:val="Normaaltabel"/>
    <w:uiPriority w:val="68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2rhk5">
    <w:name w:val="Medium Grid 2 Accent 5"/>
    <w:basedOn w:val="Normaaltabel"/>
    <w:uiPriority w:val="68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2rhk6">
    <w:name w:val="Medium Grid 2 Accent 6"/>
    <w:basedOn w:val="Normaaltabel"/>
    <w:uiPriority w:val="68"/>
    <w:semiHidden/>
    <w:unhideWhenUsed/>
    <w:rsid w:val="00927A58"/>
    <w:rPr>
      <w:rFonts w:ascii="Calibri Light" w:eastAsiaTheme="majorEastAsia" w:hAnsi="Calibri Light" w:cs="Calibri Light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Keskminekoordinaatvrk3">
    <w:name w:val="Medium Grid 3"/>
    <w:basedOn w:val="Normaaltabel"/>
    <w:uiPriority w:val="69"/>
    <w:semiHidden/>
    <w:unhideWhenUsed/>
    <w:rsid w:val="00927A5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Keskminekoordinaatvrk3rhk1">
    <w:name w:val="Medium Grid 3 Accent 1"/>
    <w:basedOn w:val="Normaaltabel"/>
    <w:uiPriority w:val="69"/>
    <w:semiHidden/>
    <w:unhideWhenUsed/>
    <w:rsid w:val="00927A5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Keskminekoordinaatvrk3rhk2">
    <w:name w:val="Medium Grid 3 Accent 2"/>
    <w:basedOn w:val="Normaaltabel"/>
    <w:uiPriority w:val="69"/>
    <w:semiHidden/>
    <w:unhideWhenUsed/>
    <w:rsid w:val="00927A5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Keskminekoordinaatvrk3rhk3">
    <w:name w:val="Medium Grid 3 Accent 3"/>
    <w:basedOn w:val="Normaaltabel"/>
    <w:uiPriority w:val="69"/>
    <w:semiHidden/>
    <w:unhideWhenUsed/>
    <w:rsid w:val="00927A5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Keskminekoordinaatvrk3rhk4">
    <w:name w:val="Medium Grid 3 Accent 4"/>
    <w:basedOn w:val="Normaaltabel"/>
    <w:uiPriority w:val="69"/>
    <w:semiHidden/>
    <w:unhideWhenUsed/>
    <w:rsid w:val="00927A5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Keskminekoordinaatvrk3rhk5">
    <w:name w:val="Medium Grid 3 Accent 5"/>
    <w:basedOn w:val="Normaaltabel"/>
    <w:uiPriority w:val="69"/>
    <w:semiHidden/>
    <w:unhideWhenUsed/>
    <w:rsid w:val="00927A5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Keskminekoordinaatvrk3rhk6">
    <w:name w:val="Medium Grid 3 Accent 6"/>
    <w:basedOn w:val="Normaaltabel"/>
    <w:uiPriority w:val="69"/>
    <w:semiHidden/>
    <w:unhideWhenUsed/>
    <w:rsid w:val="00927A5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paragraph" w:styleId="Bibliograafia">
    <w:name w:val="Bibliography"/>
    <w:basedOn w:val="Normaallaad"/>
    <w:next w:val="Normaallaad"/>
    <w:uiPriority w:val="37"/>
    <w:semiHidden/>
    <w:unhideWhenUsed/>
    <w:rsid w:val="00927A58"/>
  </w:style>
  <w:style w:type="character" w:styleId="Trellsilt">
    <w:name w:val="Hashtag"/>
    <w:basedOn w:val="Liguvaikefont"/>
    <w:uiPriority w:val="99"/>
    <w:semiHidden/>
    <w:unhideWhenUsed/>
    <w:rsid w:val="00927A58"/>
    <w:rPr>
      <w:rFonts w:ascii="Calibri" w:hAnsi="Calibri" w:cs="Calibri"/>
      <w:color w:val="2B579A"/>
      <w:shd w:val="clear" w:color="auto" w:fill="E1DFDD"/>
    </w:rPr>
  </w:style>
  <w:style w:type="paragraph" w:styleId="Snumipis">
    <w:name w:val="Message Header"/>
    <w:basedOn w:val="Normaallaad"/>
    <w:link w:val="SnumipisMrk"/>
    <w:uiPriority w:val="99"/>
    <w:semiHidden/>
    <w:unhideWhenUsed/>
    <w:rsid w:val="00927A5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libri Light" w:eastAsiaTheme="majorEastAsia" w:hAnsi="Calibri Light" w:cs="Calibri Light"/>
      <w:sz w:val="24"/>
      <w:szCs w:val="24"/>
    </w:rPr>
  </w:style>
  <w:style w:type="character" w:customStyle="1" w:styleId="SnumipisMrk">
    <w:name w:val="Sõnumi päis Märk"/>
    <w:basedOn w:val="Liguvaikefont"/>
    <w:link w:val="Snumipis"/>
    <w:uiPriority w:val="99"/>
    <w:semiHidden/>
    <w:rsid w:val="00927A58"/>
    <w:rPr>
      <w:rFonts w:ascii="Calibri Light" w:eastAsiaTheme="majorEastAsia" w:hAnsi="Calibri Light" w:cs="Calibri Light"/>
      <w:sz w:val="24"/>
      <w:szCs w:val="24"/>
      <w:shd w:val="pct20" w:color="auto" w:fill="auto"/>
    </w:rPr>
  </w:style>
  <w:style w:type="table" w:styleId="Elegantnetabel">
    <w:name w:val="Table Elegant"/>
    <w:basedOn w:val="Normaaltabel"/>
    <w:uiPriority w:val="99"/>
    <w:semiHidden/>
    <w:unhideWhenUsed/>
    <w:rsid w:val="00927A58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oend">
    <w:name w:val="List"/>
    <w:basedOn w:val="Normaallaad"/>
    <w:uiPriority w:val="99"/>
    <w:semiHidden/>
    <w:unhideWhenUsed/>
    <w:rsid w:val="00927A58"/>
    <w:pPr>
      <w:ind w:left="360" w:hanging="360"/>
      <w:contextualSpacing/>
    </w:pPr>
  </w:style>
  <w:style w:type="paragraph" w:styleId="Loend2">
    <w:name w:val="List 2"/>
    <w:basedOn w:val="Normaallaad"/>
    <w:uiPriority w:val="99"/>
    <w:semiHidden/>
    <w:unhideWhenUsed/>
    <w:rsid w:val="00927A58"/>
    <w:pPr>
      <w:ind w:left="720" w:hanging="360"/>
      <w:contextualSpacing/>
    </w:pPr>
  </w:style>
  <w:style w:type="paragraph" w:styleId="Loend3">
    <w:name w:val="List 3"/>
    <w:basedOn w:val="Normaallaad"/>
    <w:uiPriority w:val="99"/>
    <w:semiHidden/>
    <w:unhideWhenUsed/>
    <w:rsid w:val="00927A58"/>
    <w:pPr>
      <w:ind w:left="1080" w:hanging="360"/>
      <w:contextualSpacing/>
    </w:pPr>
  </w:style>
  <w:style w:type="paragraph" w:styleId="Loend4">
    <w:name w:val="List 4"/>
    <w:basedOn w:val="Normaallaad"/>
    <w:uiPriority w:val="99"/>
    <w:semiHidden/>
    <w:unhideWhenUsed/>
    <w:rsid w:val="00927A58"/>
    <w:pPr>
      <w:ind w:left="1440" w:hanging="360"/>
      <w:contextualSpacing/>
    </w:pPr>
  </w:style>
  <w:style w:type="paragraph" w:styleId="Loend5">
    <w:name w:val="List 5"/>
    <w:basedOn w:val="Normaallaad"/>
    <w:uiPriority w:val="99"/>
    <w:semiHidden/>
    <w:unhideWhenUsed/>
    <w:rsid w:val="00927A58"/>
    <w:pPr>
      <w:ind w:left="1800" w:hanging="360"/>
      <w:contextualSpacing/>
    </w:pPr>
  </w:style>
  <w:style w:type="table" w:styleId="Loendtabel1">
    <w:name w:val="Table List 1"/>
    <w:basedOn w:val="Normaaltabel"/>
    <w:uiPriority w:val="99"/>
    <w:semiHidden/>
    <w:unhideWhenUsed/>
    <w:rsid w:val="00927A5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oendtabel2">
    <w:name w:val="Table List 2"/>
    <w:basedOn w:val="Normaaltabel"/>
    <w:uiPriority w:val="99"/>
    <w:semiHidden/>
    <w:unhideWhenUsed/>
    <w:rsid w:val="00927A5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oendtabel3">
    <w:name w:val="Table List 3"/>
    <w:basedOn w:val="Normaaltabel"/>
    <w:uiPriority w:val="99"/>
    <w:semiHidden/>
    <w:unhideWhenUsed/>
    <w:rsid w:val="00927A58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oendtabel4">
    <w:name w:val="Table List 4"/>
    <w:basedOn w:val="Normaaltabel"/>
    <w:uiPriority w:val="99"/>
    <w:semiHidden/>
    <w:unhideWhenUsed/>
    <w:rsid w:val="00927A5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Loendtabel5">
    <w:name w:val="Table List 5"/>
    <w:basedOn w:val="Normaaltabel"/>
    <w:uiPriority w:val="99"/>
    <w:semiHidden/>
    <w:unhideWhenUsed/>
    <w:rsid w:val="00927A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oendtabel6">
    <w:name w:val="Table List 6"/>
    <w:basedOn w:val="Normaaltabel"/>
    <w:uiPriority w:val="99"/>
    <w:semiHidden/>
    <w:unhideWhenUsed/>
    <w:rsid w:val="00927A5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Loendtabel7">
    <w:name w:val="Table List 7"/>
    <w:basedOn w:val="Normaaltabel"/>
    <w:uiPriority w:val="99"/>
    <w:semiHidden/>
    <w:unhideWhenUsed/>
    <w:rsid w:val="00927A5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Loendtabel8">
    <w:name w:val="Table List 8"/>
    <w:basedOn w:val="Normaaltabel"/>
    <w:uiPriority w:val="99"/>
    <w:semiHidden/>
    <w:unhideWhenUsed/>
    <w:rsid w:val="00927A5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Loendijtk">
    <w:name w:val="List Continue"/>
    <w:basedOn w:val="Normaallaad"/>
    <w:uiPriority w:val="99"/>
    <w:semiHidden/>
    <w:unhideWhenUsed/>
    <w:rsid w:val="00927A58"/>
    <w:pPr>
      <w:spacing w:after="120"/>
      <w:ind w:left="360"/>
      <w:contextualSpacing/>
    </w:pPr>
  </w:style>
  <w:style w:type="paragraph" w:styleId="Loendijtk2">
    <w:name w:val="List Continue 2"/>
    <w:basedOn w:val="Normaallaad"/>
    <w:uiPriority w:val="99"/>
    <w:semiHidden/>
    <w:unhideWhenUsed/>
    <w:rsid w:val="00927A58"/>
    <w:pPr>
      <w:spacing w:after="120"/>
      <w:ind w:left="720"/>
      <w:contextualSpacing/>
    </w:pPr>
  </w:style>
  <w:style w:type="paragraph" w:styleId="Loendijtk3">
    <w:name w:val="List Continue 3"/>
    <w:basedOn w:val="Normaallaad"/>
    <w:uiPriority w:val="99"/>
    <w:semiHidden/>
    <w:unhideWhenUsed/>
    <w:rsid w:val="00927A58"/>
    <w:pPr>
      <w:spacing w:after="120"/>
      <w:ind w:left="1080"/>
      <w:contextualSpacing/>
    </w:pPr>
  </w:style>
  <w:style w:type="paragraph" w:styleId="Loendijtk4">
    <w:name w:val="List Continue 4"/>
    <w:basedOn w:val="Normaallaad"/>
    <w:uiPriority w:val="99"/>
    <w:semiHidden/>
    <w:unhideWhenUsed/>
    <w:rsid w:val="00927A58"/>
    <w:pPr>
      <w:spacing w:after="120"/>
      <w:ind w:left="1440"/>
      <w:contextualSpacing/>
    </w:pPr>
  </w:style>
  <w:style w:type="paragraph" w:styleId="Loendijtk5">
    <w:name w:val="List Continue 5"/>
    <w:basedOn w:val="Normaallaad"/>
    <w:uiPriority w:val="99"/>
    <w:semiHidden/>
    <w:unhideWhenUsed/>
    <w:rsid w:val="00927A58"/>
    <w:pPr>
      <w:spacing w:after="120"/>
      <w:ind w:left="1800"/>
      <w:contextualSpacing/>
    </w:pPr>
  </w:style>
  <w:style w:type="paragraph" w:styleId="Loendilik">
    <w:name w:val="List Paragraph"/>
    <w:basedOn w:val="Normaallaad"/>
    <w:uiPriority w:val="34"/>
    <w:unhideWhenUsed/>
    <w:qFormat/>
    <w:rsid w:val="00927A58"/>
    <w:pPr>
      <w:ind w:left="720"/>
      <w:contextualSpacing/>
    </w:pPr>
  </w:style>
  <w:style w:type="paragraph" w:styleId="Loendinumber">
    <w:name w:val="List Number"/>
    <w:basedOn w:val="Normaallaad"/>
    <w:uiPriority w:val="99"/>
    <w:semiHidden/>
    <w:unhideWhenUsed/>
    <w:rsid w:val="00927A58"/>
    <w:pPr>
      <w:numPr>
        <w:numId w:val="13"/>
      </w:numPr>
      <w:contextualSpacing/>
    </w:pPr>
  </w:style>
  <w:style w:type="paragraph" w:styleId="Loendinumber2">
    <w:name w:val="List Number 2"/>
    <w:basedOn w:val="Normaallaad"/>
    <w:uiPriority w:val="99"/>
    <w:semiHidden/>
    <w:unhideWhenUsed/>
    <w:rsid w:val="00927A58"/>
    <w:pPr>
      <w:numPr>
        <w:numId w:val="14"/>
      </w:numPr>
      <w:contextualSpacing/>
    </w:pPr>
  </w:style>
  <w:style w:type="paragraph" w:styleId="Loendinumber3">
    <w:name w:val="List Number 3"/>
    <w:basedOn w:val="Normaallaad"/>
    <w:uiPriority w:val="99"/>
    <w:semiHidden/>
    <w:unhideWhenUsed/>
    <w:rsid w:val="00927A58"/>
    <w:pPr>
      <w:numPr>
        <w:numId w:val="15"/>
      </w:numPr>
      <w:contextualSpacing/>
    </w:pPr>
  </w:style>
  <w:style w:type="paragraph" w:styleId="Loendinumber4">
    <w:name w:val="List Number 4"/>
    <w:basedOn w:val="Normaallaad"/>
    <w:uiPriority w:val="99"/>
    <w:semiHidden/>
    <w:unhideWhenUsed/>
    <w:rsid w:val="00927A58"/>
    <w:pPr>
      <w:numPr>
        <w:numId w:val="16"/>
      </w:numPr>
      <w:contextualSpacing/>
    </w:pPr>
  </w:style>
  <w:style w:type="paragraph" w:styleId="Loendinumber5">
    <w:name w:val="List Number 5"/>
    <w:basedOn w:val="Normaallaad"/>
    <w:uiPriority w:val="99"/>
    <w:semiHidden/>
    <w:unhideWhenUsed/>
    <w:rsid w:val="00927A58"/>
    <w:pPr>
      <w:numPr>
        <w:numId w:val="17"/>
      </w:numPr>
      <w:contextualSpacing/>
    </w:pPr>
  </w:style>
  <w:style w:type="paragraph" w:styleId="Loenditpp">
    <w:name w:val="List Bullet"/>
    <w:basedOn w:val="Normaallaad"/>
    <w:uiPriority w:val="99"/>
    <w:semiHidden/>
    <w:unhideWhenUsed/>
    <w:rsid w:val="00927A58"/>
    <w:pPr>
      <w:numPr>
        <w:numId w:val="8"/>
      </w:numPr>
      <w:contextualSpacing/>
    </w:pPr>
  </w:style>
  <w:style w:type="paragraph" w:styleId="Loenditpp2">
    <w:name w:val="List Bullet 2"/>
    <w:basedOn w:val="Normaallaad"/>
    <w:uiPriority w:val="99"/>
    <w:semiHidden/>
    <w:unhideWhenUsed/>
    <w:rsid w:val="00927A58"/>
    <w:pPr>
      <w:numPr>
        <w:numId w:val="9"/>
      </w:numPr>
      <w:contextualSpacing/>
    </w:pPr>
  </w:style>
  <w:style w:type="paragraph" w:styleId="Loenditpp3">
    <w:name w:val="List Bullet 3"/>
    <w:basedOn w:val="Normaallaad"/>
    <w:uiPriority w:val="99"/>
    <w:semiHidden/>
    <w:unhideWhenUsed/>
    <w:rsid w:val="00927A58"/>
    <w:pPr>
      <w:numPr>
        <w:numId w:val="10"/>
      </w:numPr>
      <w:contextualSpacing/>
    </w:pPr>
  </w:style>
  <w:style w:type="paragraph" w:styleId="Loenditpp4">
    <w:name w:val="List Bullet 4"/>
    <w:basedOn w:val="Normaallaad"/>
    <w:uiPriority w:val="99"/>
    <w:semiHidden/>
    <w:unhideWhenUsed/>
    <w:rsid w:val="00927A58"/>
    <w:pPr>
      <w:numPr>
        <w:numId w:val="11"/>
      </w:numPr>
      <w:contextualSpacing/>
    </w:pPr>
  </w:style>
  <w:style w:type="paragraph" w:styleId="Loenditpp5">
    <w:name w:val="List Bullet 5"/>
    <w:basedOn w:val="Normaallaad"/>
    <w:uiPriority w:val="99"/>
    <w:semiHidden/>
    <w:unhideWhenUsed/>
    <w:rsid w:val="00927A58"/>
    <w:pPr>
      <w:numPr>
        <w:numId w:val="12"/>
      </w:numPr>
      <w:contextualSpacing/>
    </w:pPr>
  </w:style>
  <w:style w:type="table" w:styleId="Klassikalinetabel1">
    <w:name w:val="Table Classic 1"/>
    <w:basedOn w:val="Normaaltabel"/>
    <w:uiPriority w:val="99"/>
    <w:semiHidden/>
    <w:unhideWhenUsed/>
    <w:rsid w:val="00927A5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kalinetabel2">
    <w:name w:val="Table Classic 2"/>
    <w:basedOn w:val="Normaaltabel"/>
    <w:uiPriority w:val="99"/>
    <w:semiHidden/>
    <w:unhideWhenUsed/>
    <w:rsid w:val="00927A5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kalinetabel3">
    <w:name w:val="Table Classic 3"/>
    <w:basedOn w:val="Normaaltabel"/>
    <w:uiPriority w:val="99"/>
    <w:semiHidden/>
    <w:unhideWhenUsed/>
    <w:rsid w:val="00927A5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sikalinetabel4">
    <w:name w:val="Table Classic 4"/>
    <w:basedOn w:val="Normaaltabel"/>
    <w:uiPriority w:val="99"/>
    <w:semiHidden/>
    <w:unhideWhenUsed/>
    <w:rsid w:val="00927A58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Illustratsiooniloend">
    <w:name w:val="table of figures"/>
    <w:basedOn w:val="Normaallaad"/>
    <w:next w:val="Normaallaad"/>
    <w:uiPriority w:val="99"/>
    <w:semiHidden/>
    <w:unhideWhenUsed/>
    <w:rsid w:val="00927A58"/>
  </w:style>
  <w:style w:type="character" w:styleId="Lpumrkuseviide">
    <w:name w:val="endnote reference"/>
    <w:basedOn w:val="Liguvaikefont"/>
    <w:uiPriority w:val="99"/>
    <w:semiHidden/>
    <w:unhideWhenUsed/>
    <w:rsid w:val="00927A58"/>
    <w:rPr>
      <w:rFonts w:ascii="Calibri" w:hAnsi="Calibri" w:cs="Calibri"/>
      <w:vertAlign w:val="superscript"/>
    </w:rPr>
  </w:style>
  <w:style w:type="paragraph" w:styleId="igusallikateloend">
    <w:name w:val="table of authorities"/>
    <w:basedOn w:val="Normaallaad"/>
    <w:next w:val="Normaallaad"/>
    <w:uiPriority w:val="99"/>
    <w:semiHidden/>
    <w:unhideWhenUsed/>
    <w:rsid w:val="00927A58"/>
    <w:pPr>
      <w:ind w:left="220" w:hanging="220"/>
    </w:pPr>
  </w:style>
  <w:style w:type="paragraph" w:styleId="Teatmeallikateloendipealkiri">
    <w:name w:val="toa heading"/>
    <w:basedOn w:val="Normaallaad"/>
    <w:next w:val="Normaallaad"/>
    <w:uiPriority w:val="99"/>
    <w:semiHidden/>
    <w:unhideWhenUsed/>
    <w:rsid w:val="00927A58"/>
    <w:pPr>
      <w:spacing w:before="120"/>
    </w:pPr>
    <w:rPr>
      <w:rFonts w:ascii="Calibri Light" w:eastAsiaTheme="majorEastAsia" w:hAnsi="Calibri Light" w:cs="Calibri Light"/>
      <w:b/>
      <w:bCs/>
      <w:sz w:val="24"/>
      <w:szCs w:val="24"/>
    </w:rPr>
  </w:style>
  <w:style w:type="table" w:styleId="Vrvilineloend">
    <w:name w:val="Colorful List"/>
    <w:basedOn w:val="Normaaltabel"/>
    <w:uiPriority w:val="72"/>
    <w:semiHidden/>
    <w:unhideWhenUsed/>
    <w:rsid w:val="00927A5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Vrvilineloendrhk1">
    <w:name w:val="Colorful List Accent 1"/>
    <w:basedOn w:val="Normaaltabel"/>
    <w:uiPriority w:val="72"/>
    <w:semiHidden/>
    <w:unhideWhenUsed/>
    <w:rsid w:val="00927A58"/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Vrvilineloendrhk2">
    <w:name w:val="Colorful List Accent 2"/>
    <w:basedOn w:val="Normaaltabel"/>
    <w:uiPriority w:val="72"/>
    <w:semiHidden/>
    <w:unhideWhenUsed/>
    <w:rsid w:val="00927A58"/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Vrvilineloendrhk3">
    <w:name w:val="Colorful List Accent 3"/>
    <w:basedOn w:val="Normaaltabel"/>
    <w:uiPriority w:val="72"/>
    <w:semiHidden/>
    <w:unhideWhenUsed/>
    <w:rsid w:val="00927A58"/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Vrvilineloendrhk4">
    <w:name w:val="Colorful List Accent 4"/>
    <w:basedOn w:val="Normaaltabel"/>
    <w:uiPriority w:val="72"/>
    <w:semiHidden/>
    <w:unhideWhenUsed/>
    <w:rsid w:val="00927A58"/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Vrvilineloendrhk5">
    <w:name w:val="Colorful List Accent 5"/>
    <w:basedOn w:val="Normaaltabel"/>
    <w:uiPriority w:val="72"/>
    <w:semiHidden/>
    <w:unhideWhenUsed/>
    <w:rsid w:val="00927A58"/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Vrvilineloendrhk6">
    <w:name w:val="Colorful List Accent 6"/>
    <w:basedOn w:val="Normaaltabel"/>
    <w:uiPriority w:val="72"/>
    <w:rsid w:val="00927A58"/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Vrvilinetabel1">
    <w:name w:val="Table Colorful 1"/>
    <w:basedOn w:val="Normaaltabel"/>
    <w:uiPriority w:val="99"/>
    <w:semiHidden/>
    <w:unhideWhenUsed/>
    <w:rsid w:val="00927A5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rvilinetabel2">
    <w:name w:val="Table Colorful 2"/>
    <w:basedOn w:val="Normaaltabel"/>
    <w:uiPriority w:val="99"/>
    <w:semiHidden/>
    <w:unhideWhenUsed/>
    <w:rsid w:val="00927A5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rvilinetabel3">
    <w:name w:val="Table Colorful 3"/>
    <w:basedOn w:val="Normaaltabel"/>
    <w:uiPriority w:val="99"/>
    <w:semiHidden/>
    <w:unhideWhenUsed/>
    <w:rsid w:val="00927A5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Vrvilinevarjustus">
    <w:name w:val="Colorful Shading"/>
    <w:basedOn w:val="Normaaltabel"/>
    <w:uiPriority w:val="71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vilinevarjustusrhk1">
    <w:name w:val="Colorful Shading Accent 1"/>
    <w:basedOn w:val="Normaaltabel"/>
    <w:uiPriority w:val="71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vilinevarjustusrhk2">
    <w:name w:val="Colorful Shading Accent 2"/>
    <w:basedOn w:val="Normaaltabel"/>
    <w:uiPriority w:val="71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vilinevarjustusrhk3">
    <w:name w:val="Colorful Shading Accent 3"/>
    <w:basedOn w:val="Normaaltabel"/>
    <w:uiPriority w:val="71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Vrvilinevarjustusrhk4">
    <w:name w:val="Colorful Shading Accent 4"/>
    <w:basedOn w:val="Normaaltabel"/>
    <w:uiPriority w:val="71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vilinevarjustusrhk5">
    <w:name w:val="Colorful Shading Accent 5"/>
    <w:basedOn w:val="Normaaltabel"/>
    <w:uiPriority w:val="71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vilinevarjustusrhk6">
    <w:name w:val="Colorful Shading Accent 6"/>
    <w:basedOn w:val="Normaaltabel"/>
    <w:uiPriority w:val="71"/>
    <w:rsid w:val="00927A58"/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Vrvilinekoordinaatvrk">
    <w:name w:val="Colorful Grid"/>
    <w:basedOn w:val="Normaaltabel"/>
    <w:uiPriority w:val="73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Vrvilinekoordinaatvrkrhk1">
    <w:name w:val="Colorful Grid Accent 1"/>
    <w:basedOn w:val="Normaaltabel"/>
    <w:uiPriority w:val="73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Vrvilinekoordinaatvrkrhk2">
    <w:name w:val="Colorful Grid Accent 2"/>
    <w:basedOn w:val="Normaaltabel"/>
    <w:uiPriority w:val="73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Vrvilinekoordinaatvrkrhk3">
    <w:name w:val="Colorful Grid Accent 3"/>
    <w:basedOn w:val="Normaaltabel"/>
    <w:uiPriority w:val="73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Vrvilinekoordinaatvrkrhk4">
    <w:name w:val="Colorful Grid Accent 4"/>
    <w:basedOn w:val="Normaaltabel"/>
    <w:uiPriority w:val="73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Vrvilinekoordinaatvrkrhk5">
    <w:name w:val="Colorful Grid Accent 5"/>
    <w:basedOn w:val="Normaaltabel"/>
    <w:uiPriority w:val="73"/>
    <w:semiHidden/>
    <w:unhideWhenUsed/>
    <w:rsid w:val="00927A5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Vrvilinekoordinaatvrkrhk6">
    <w:name w:val="Colorful Grid Accent 6"/>
    <w:basedOn w:val="Normaaltabel"/>
    <w:uiPriority w:val="73"/>
    <w:rsid w:val="00927A5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mbrikuaadress">
    <w:name w:val="envelope address"/>
    <w:basedOn w:val="Normaallaad"/>
    <w:uiPriority w:val="99"/>
    <w:semiHidden/>
    <w:unhideWhenUsed/>
    <w:rsid w:val="00927A58"/>
    <w:pPr>
      <w:framePr w:w="7920" w:h="1980" w:hRule="exact" w:hSpace="180" w:wrap="auto" w:hAnchor="page" w:xAlign="center" w:yAlign="bottom"/>
      <w:ind w:left="2880"/>
    </w:pPr>
    <w:rPr>
      <w:rFonts w:ascii="Calibri Light" w:eastAsiaTheme="majorEastAsia" w:hAnsi="Calibri Light" w:cs="Calibri Light"/>
      <w:sz w:val="24"/>
      <w:szCs w:val="24"/>
    </w:rPr>
  </w:style>
  <w:style w:type="numbering" w:styleId="Artikkeljaotis">
    <w:name w:val="Outline List 3"/>
    <w:basedOn w:val="Loendita"/>
    <w:uiPriority w:val="99"/>
    <w:semiHidden/>
    <w:unhideWhenUsed/>
    <w:rsid w:val="00927A58"/>
    <w:pPr>
      <w:numPr>
        <w:numId w:val="26"/>
      </w:numPr>
    </w:pPr>
  </w:style>
  <w:style w:type="table" w:styleId="Tavatabel1">
    <w:name w:val="Plain Table 1"/>
    <w:basedOn w:val="Normaaltabel"/>
    <w:uiPriority w:val="41"/>
    <w:rsid w:val="00927A5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vatabel2">
    <w:name w:val="Plain Table 2"/>
    <w:basedOn w:val="Normaaltabel"/>
    <w:uiPriority w:val="42"/>
    <w:rsid w:val="00927A5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vatabel3">
    <w:name w:val="Plain Table 3"/>
    <w:basedOn w:val="Normaaltabel"/>
    <w:uiPriority w:val="43"/>
    <w:rsid w:val="00927A5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vatabel4">
    <w:name w:val="Plain Table 4"/>
    <w:basedOn w:val="Normaaltabel"/>
    <w:uiPriority w:val="44"/>
    <w:rsid w:val="00927A5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vatabel5">
    <w:name w:val="Plain Table 5"/>
    <w:basedOn w:val="Normaaltabel"/>
    <w:uiPriority w:val="45"/>
    <w:rsid w:val="00927A58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Vahedeta">
    <w:name w:val="No Spacing"/>
    <w:uiPriority w:val="1"/>
    <w:qFormat/>
    <w:rsid w:val="00927A58"/>
    <w:rPr>
      <w:rFonts w:ascii="Calibri" w:hAnsi="Calibri" w:cs="Calibri"/>
    </w:rPr>
  </w:style>
  <w:style w:type="paragraph" w:styleId="Kuupev">
    <w:name w:val="Date"/>
    <w:basedOn w:val="Normaallaad"/>
    <w:next w:val="Normaallaad"/>
    <w:link w:val="KuupevMrk"/>
    <w:uiPriority w:val="99"/>
    <w:semiHidden/>
    <w:unhideWhenUsed/>
    <w:rsid w:val="00927A58"/>
  </w:style>
  <w:style w:type="character" w:customStyle="1" w:styleId="KuupevMrk">
    <w:name w:val="Kuupäev Märk"/>
    <w:basedOn w:val="Liguvaikefont"/>
    <w:link w:val="Kuupev"/>
    <w:uiPriority w:val="99"/>
    <w:semiHidden/>
    <w:rsid w:val="00927A58"/>
    <w:rPr>
      <w:rFonts w:ascii="Calibri" w:hAnsi="Calibri" w:cs="Calibri"/>
    </w:rPr>
  </w:style>
  <w:style w:type="paragraph" w:styleId="Normaallaadveeb">
    <w:name w:val="Normal (Web)"/>
    <w:basedOn w:val="Normaallaad"/>
    <w:uiPriority w:val="99"/>
    <w:semiHidden/>
    <w:unhideWhenUsed/>
    <w:rsid w:val="00927A58"/>
    <w:rPr>
      <w:rFonts w:ascii="Times New Roman" w:hAnsi="Times New Roman" w:cs="Times New Roman"/>
      <w:sz w:val="24"/>
      <w:szCs w:val="24"/>
    </w:rPr>
  </w:style>
  <w:style w:type="character" w:styleId="Nutikashperlink">
    <w:name w:val="Smart Hyperlink"/>
    <w:basedOn w:val="Liguvaikefont"/>
    <w:uiPriority w:val="99"/>
    <w:semiHidden/>
    <w:unhideWhenUsed/>
    <w:rsid w:val="00927A58"/>
    <w:rPr>
      <w:rFonts w:ascii="Calibri" w:hAnsi="Calibri" w:cs="Calibri"/>
      <w:u w:val="dotted"/>
    </w:rPr>
  </w:style>
  <w:style w:type="character" w:styleId="Lahendamatamainimine">
    <w:name w:val="Unresolved Mention"/>
    <w:basedOn w:val="Liguvaikefont"/>
    <w:uiPriority w:val="99"/>
    <w:semiHidden/>
    <w:unhideWhenUsed/>
    <w:rsid w:val="00927A58"/>
    <w:rPr>
      <w:rFonts w:ascii="Calibri" w:hAnsi="Calibri" w:cs="Calibri"/>
      <w:color w:val="605E5C"/>
      <w:shd w:val="clear" w:color="auto" w:fill="E1DFDD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927A58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927A58"/>
    <w:rPr>
      <w:rFonts w:ascii="Calibri" w:hAnsi="Calibri" w:cs="Calibri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927A58"/>
    <w:pPr>
      <w:spacing w:after="120" w:line="480" w:lineRule="auto"/>
    </w:pPr>
  </w:style>
  <w:style w:type="character" w:customStyle="1" w:styleId="Kehatekst2Mrk">
    <w:name w:val="Kehatekst 2 Märk"/>
    <w:basedOn w:val="Liguvaikefont"/>
    <w:link w:val="Kehatekst2"/>
    <w:uiPriority w:val="99"/>
    <w:semiHidden/>
    <w:rsid w:val="00927A58"/>
    <w:rPr>
      <w:rFonts w:ascii="Calibri" w:hAnsi="Calibri" w:cs="Calibri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927A58"/>
    <w:pPr>
      <w:spacing w:after="120"/>
      <w:ind w:left="360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927A58"/>
    <w:rPr>
      <w:rFonts w:ascii="Calibri" w:hAnsi="Calibri" w:cs="Calibri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927A58"/>
    <w:pPr>
      <w:spacing w:after="120" w:line="480" w:lineRule="auto"/>
      <w:ind w:left="360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927A58"/>
    <w:rPr>
      <w:rFonts w:ascii="Calibri" w:hAnsi="Calibri" w:cs="Calibri"/>
    </w:rPr>
  </w:style>
  <w:style w:type="paragraph" w:styleId="Esireataandegakehatekst">
    <w:name w:val="Body Text First Indent"/>
    <w:basedOn w:val="Kehatekst"/>
    <w:link w:val="EsireataandegakehatekstMrk"/>
    <w:uiPriority w:val="99"/>
    <w:semiHidden/>
    <w:unhideWhenUsed/>
    <w:rsid w:val="00927A58"/>
    <w:pPr>
      <w:spacing w:after="0"/>
      <w:ind w:firstLine="360"/>
    </w:pPr>
  </w:style>
  <w:style w:type="character" w:customStyle="1" w:styleId="EsireataandegakehatekstMrk">
    <w:name w:val="Esireataandega kehatekst Märk"/>
    <w:basedOn w:val="KehatekstMrk"/>
    <w:link w:val="Esireataandegakehatekst"/>
    <w:uiPriority w:val="99"/>
    <w:semiHidden/>
    <w:rsid w:val="00927A58"/>
    <w:rPr>
      <w:rFonts w:ascii="Calibri" w:hAnsi="Calibri" w:cs="Calibri"/>
    </w:rPr>
  </w:style>
  <w:style w:type="paragraph" w:styleId="Esireataandegakehatekst2">
    <w:name w:val="Body Text First Indent 2"/>
    <w:basedOn w:val="Taandegakehatekst"/>
    <w:link w:val="Esireataandegakehatekst2Mrk"/>
    <w:uiPriority w:val="99"/>
    <w:semiHidden/>
    <w:unhideWhenUsed/>
    <w:rsid w:val="00927A58"/>
    <w:pPr>
      <w:spacing w:after="0"/>
      <w:ind w:firstLine="360"/>
    </w:pPr>
  </w:style>
  <w:style w:type="character" w:customStyle="1" w:styleId="Esireataandegakehatekst2Mrk">
    <w:name w:val="Esireataandega kehatekst 2 Märk"/>
    <w:basedOn w:val="TaandegakehatekstMrk"/>
    <w:link w:val="Esireataandegakehatekst2"/>
    <w:uiPriority w:val="99"/>
    <w:semiHidden/>
    <w:rsid w:val="00927A58"/>
    <w:rPr>
      <w:rFonts w:ascii="Calibri" w:hAnsi="Calibri" w:cs="Calibri"/>
    </w:rPr>
  </w:style>
  <w:style w:type="paragraph" w:styleId="Normaaltaane">
    <w:name w:val="Normal Indent"/>
    <w:basedOn w:val="Normaallaad"/>
    <w:uiPriority w:val="99"/>
    <w:semiHidden/>
    <w:unhideWhenUsed/>
    <w:rsid w:val="00927A58"/>
    <w:pPr>
      <w:ind w:left="720"/>
    </w:pPr>
  </w:style>
  <w:style w:type="paragraph" w:styleId="Mrkmepealkiri">
    <w:name w:val="Note Heading"/>
    <w:basedOn w:val="Normaallaad"/>
    <w:next w:val="Normaallaad"/>
    <w:link w:val="MrkmepealkiriMrk"/>
    <w:uiPriority w:val="99"/>
    <w:semiHidden/>
    <w:unhideWhenUsed/>
    <w:rsid w:val="00927A58"/>
  </w:style>
  <w:style w:type="character" w:customStyle="1" w:styleId="MrkmepealkiriMrk">
    <w:name w:val="Märkme pealkiri Märk"/>
    <w:basedOn w:val="Liguvaikefont"/>
    <w:link w:val="Mrkmepealkiri"/>
    <w:uiPriority w:val="99"/>
    <w:semiHidden/>
    <w:rsid w:val="00927A58"/>
    <w:rPr>
      <w:rFonts w:ascii="Calibri" w:hAnsi="Calibri" w:cs="Calibri"/>
    </w:rPr>
  </w:style>
  <w:style w:type="table" w:styleId="Tnapevanetabel">
    <w:name w:val="Table Contemporary"/>
    <w:basedOn w:val="Normaaltabel"/>
    <w:uiPriority w:val="99"/>
    <w:semiHidden/>
    <w:unhideWhenUsed/>
    <w:rsid w:val="00927A5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Heleloend">
    <w:name w:val="Light List"/>
    <w:basedOn w:val="Normaaltabel"/>
    <w:uiPriority w:val="61"/>
    <w:semiHidden/>
    <w:unhideWhenUsed/>
    <w:rsid w:val="00927A5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eloendrhk1">
    <w:name w:val="Light List Accent 1"/>
    <w:basedOn w:val="Normaaltabel"/>
    <w:uiPriority w:val="61"/>
    <w:semiHidden/>
    <w:unhideWhenUsed/>
    <w:rsid w:val="00927A58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Heleloendrhk2">
    <w:name w:val="Light List Accent 2"/>
    <w:basedOn w:val="Normaaltabel"/>
    <w:uiPriority w:val="61"/>
    <w:semiHidden/>
    <w:unhideWhenUsed/>
    <w:rsid w:val="00927A58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Heleloendrhk3">
    <w:name w:val="Light List Accent 3"/>
    <w:basedOn w:val="Normaaltabel"/>
    <w:uiPriority w:val="61"/>
    <w:semiHidden/>
    <w:unhideWhenUsed/>
    <w:rsid w:val="00927A58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Heleloendrhk4">
    <w:name w:val="Light List Accent 4"/>
    <w:basedOn w:val="Normaaltabel"/>
    <w:uiPriority w:val="61"/>
    <w:semiHidden/>
    <w:unhideWhenUsed/>
    <w:rsid w:val="00927A58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Heleloendrhk5">
    <w:name w:val="Light List Accent 5"/>
    <w:basedOn w:val="Normaaltabel"/>
    <w:uiPriority w:val="61"/>
    <w:semiHidden/>
    <w:unhideWhenUsed/>
    <w:rsid w:val="00927A58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Heleloendrhk6">
    <w:name w:val="Light List Accent 6"/>
    <w:basedOn w:val="Normaaltabel"/>
    <w:uiPriority w:val="61"/>
    <w:semiHidden/>
    <w:unhideWhenUsed/>
    <w:rsid w:val="00927A58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Helevarjustus">
    <w:name w:val="Light Shading"/>
    <w:basedOn w:val="Normaaltabel"/>
    <w:uiPriority w:val="60"/>
    <w:semiHidden/>
    <w:unhideWhenUsed/>
    <w:rsid w:val="00927A5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evarjustusrhk1">
    <w:name w:val="Light Shading Accent 1"/>
    <w:basedOn w:val="Normaaltabel"/>
    <w:uiPriority w:val="60"/>
    <w:semiHidden/>
    <w:unhideWhenUsed/>
    <w:rsid w:val="00927A58"/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Helevarjustusrhk2">
    <w:name w:val="Light Shading Accent 2"/>
    <w:basedOn w:val="Normaaltabel"/>
    <w:uiPriority w:val="60"/>
    <w:semiHidden/>
    <w:unhideWhenUsed/>
    <w:rsid w:val="00927A58"/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Helevarjustusrhk3">
    <w:name w:val="Light Shading Accent 3"/>
    <w:basedOn w:val="Normaaltabel"/>
    <w:uiPriority w:val="60"/>
    <w:semiHidden/>
    <w:unhideWhenUsed/>
    <w:rsid w:val="00927A58"/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Helevarjustusrhk4">
    <w:name w:val="Light Shading Accent 4"/>
    <w:basedOn w:val="Normaaltabel"/>
    <w:uiPriority w:val="60"/>
    <w:semiHidden/>
    <w:unhideWhenUsed/>
    <w:rsid w:val="00927A58"/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Helevarjustusrhk5">
    <w:name w:val="Light Shading Accent 5"/>
    <w:basedOn w:val="Normaaltabel"/>
    <w:uiPriority w:val="60"/>
    <w:semiHidden/>
    <w:unhideWhenUsed/>
    <w:rsid w:val="00927A58"/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Helevarjustusrhk6">
    <w:name w:val="Light Shading Accent 6"/>
    <w:basedOn w:val="Normaaltabel"/>
    <w:uiPriority w:val="60"/>
    <w:semiHidden/>
    <w:unhideWhenUsed/>
    <w:rsid w:val="00927A58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Helekoordinaatvrk">
    <w:name w:val="Light Grid"/>
    <w:basedOn w:val="Normaaltabel"/>
    <w:uiPriority w:val="62"/>
    <w:semiHidden/>
    <w:unhideWhenUsed/>
    <w:rsid w:val="00927A5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ekoordinaatvrkrhk1">
    <w:name w:val="Light Grid Accent 1"/>
    <w:basedOn w:val="Normaaltabel"/>
    <w:uiPriority w:val="62"/>
    <w:rsid w:val="00927A58"/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Helekoordinaatvrkrhk2">
    <w:name w:val="Light Grid Accent 2"/>
    <w:basedOn w:val="Normaaltabel"/>
    <w:uiPriority w:val="62"/>
    <w:semiHidden/>
    <w:unhideWhenUsed/>
    <w:rsid w:val="00927A58"/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Helekoordinaatvrkrhk3">
    <w:name w:val="Light Grid Accent 3"/>
    <w:basedOn w:val="Normaaltabel"/>
    <w:uiPriority w:val="62"/>
    <w:semiHidden/>
    <w:unhideWhenUsed/>
    <w:rsid w:val="00927A58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Helekoordinaatvrkrhk4">
    <w:name w:val="Light Grid Accent 4"/>
    <w:basedOn w:val="Normaaltabel"/>
    <w:uiPriority w:val="62"/>
    <w:semiHidden/>
    <w:unhideWhenUsed/>
    <w:rsid w:val="00927A58"/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Helekoordinaatvrkrhk5">
    <w:name w:val="Light Grid Accent 5"/>
    <w:basedOn w:val="Normaaltabel"/>
    <w:uiPriority w:val="62"/>
    <w:semiHidden/>
    <w:unhideWhenUsed/>
    <w:rsid w:val="00927A58"/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Helekoordinaatvrkrhk6">
    <w:name w:val="Light Grid Accent 6"/>
    <w:basedOn w:val="Normaaltabel"/>
    <w:uiPriority w:val="62"/>
    <w:semiHidden/>
    <w:unhideWhenUsed/>
    <w:rsid w:val="00927A58"/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Tumeloend">
    <w:name w:val="Dark List"/>
    <w:basedOn w:val="Normaaltabel"/>
    <w:uiPriority w:val="70"/>
    <w:semiHidden/>
    <w:unhideWhenUsed/>
    <w:rsid w:val="00927A5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umeloendrhk1">
    <w:name w:val="Dark List Accent 1"/>
    <w:basedOn w:val="Normaaltabel"/>
    <w:uiPriority w:val="70"/>
    <w:semiHidden/>
    <w:unhideWhenUsed/>
    <w:rsid w:val="00927A58"/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Tumeloendrhk2">
    <w:name w:val="Dark List Accent 2"/>
    <w:basedOn w:val="Normaaltabel"/>
    <w:uiPriority w:val="70"/>
    <w:semiHidden/>
    <w:unhideWhenUsed/>
    <w:rsid w:val="00927A58"/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Tumeloendrhk3">
    <w:name w:val="Dark List Accent 3"/>
    <w:basedOn w:val="Normaaltabel"/>
    <w:uiPriority w:val="70"/>
    <w:semiHidden/>
    <w:unhideWhenUsed/>
    <w:rsid w:val="00927A58"/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Tumeloendrhk4">
    <w:name w:val="Dark List Accent 4"/>
    <w:basedOn w:val="Normaaltabel"/>
    <w:uiPriority w:val="70"/>
    <w:semiHidden/>
    <w:unhideWhenUsed/>
    <w:rsid w:val="00927A58"/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Tumeloendrhk5">
    <w:name w:val="Dark List Accent 5"/>
    <w:basedOn w:val="Normaaltabel"/>
    <w:uiPriority w:val="70"/>
    <w:semiHidden/>
    <w:unhideWhenUsed/>
    <w:rsid w:val="00927A58"/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Tumeloendrhk6">
    <w:name w:val="Dark List Accent 6"/>
    <w:basedOn w:val="Normaaltabel"/>
    <w:uiPriority w:val="70"/>
    <w:rsid w:val="00927A58"/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Heleloetelutabel1">
    <w:name w:val="List Table 1 Light"/>
    <w:basedOn w:val="Normaaltabel"/>
    <w:uiPriority w:val="46"/>
    <w:rsid w:val="00927A5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Heleloetelutabel1rhk1">
    <w:name w:val="List Table 1 Light Accent 1"/>
    <w:basedOn w:val="Normaaltabel"/>
    <w:uiPriority w:val="46"/>
    <w:rsid w:val="00927A5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Heleloetelutabel1rhk2">
    <w:name w:val="List Table 1 Light Accent 2"/>
    <w:basedOn w:val="Normaaltabel"/>
    <w:uiPriority w:val="46"/>
    <w:rsid w:val="00927A5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Heleloetelutabel1rhk3">
    <w:name w:val="List Table 1 Light Accent 3"/>
    <w:basedOn w:val="Normaaltabel"/>
    <w:uiPriority w:val="46"/>
    <w:rsid w:val="00927A5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Heleloetelutabel1rhk4">
    <w:name w:val="List Table 1 Light Accent 4"/>
    <w:basedOn w:val="Normaaltabel"/>
    <w:uiPriority w:val="46"/>
    <w:rsid w:val="00927A5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Heleloetelutabel1rhk5">
    <w:name w:val="List Table 1 Light Accent 5"/>
    <w:basedOn w:val="Normaaltabel"/>
    <w:uiPriority w:val="46"/>
    <w:rsid w:val="00927A5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Heleloetelutabel1rhk6">
    <w:name w:val="List Table 1 Light Accent 6"/>
    <w:basedOn w:val="Normaaltabel"/>
    <w:uiPriority w:val="46"/>
    <w:rsid w:val="00927A5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oetelutabel2">
    <w:name w:val="List Table 2"/>
    <w:basedOn w:val="Normaaltabel"/>
    <w:uiPriority w:val="47"/>
    <w:rsid w:val="00927A58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oetelutabel2rhk1">
    <w:name w:val="List Table 2 Accent 1"/>
    <w:basedOn w:val="Normaaltabel"/>
    <w:uiPriority w:val="47"/>
    <w:rsid w:val="00927A58"/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oetelutabel2rhk2">
    <w:name w:val="List Table 2 Accent 2"/>
    <w:basedOn w:val="Normaaltabel"/>
    <w:uiPriority w:val="47"/>
    <w:rsid w:val="00927A58"/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oetelutabel2rhk3">
    <w:name w:val="List Table 2 Accent 3"/>
    <w:basedOn w:val="Normaaltabel"/>
    <w:uiPriority w:val="47"/>
    <w:rsid w:val="00927A58"/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oetelutabel2rhk4">
    <w:name w:val="List Table 2 Accent 4"/>
    <w:basedOn w:val="Normaaltabel"/>
    <w:uiPriority w:val="47"/>
    <w:rsid w:val="00927A58"/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oetelutabel2rhk5">
    <w:name w:val="List Table 2 Accent 5"/>
    <w:basedOn w:val="Normaaltabel"/>
    <w:uiPriority w:val="47"/>
    <w:rsid w:val="00927A58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oetelutabel2rhk6">
    <w:name w:val="List Table 2 Accent 6"/>
    <w:basedOn w:val="Normaaltabel"/>
    <w:uiPriority w:val="47"/>
    <w:rsid w:val="00927A58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oetelutabel3">
    <w:name w:val="List Table 3"/>
    <w:basedOn w:val="Normaaltabel"/>
    <w:uiPriority w:val="48"/>
    <w:rsid w:val="00927A58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oetelutabel3rhk1">
    <w:name w:val="List Table 3 Accent 1"/>
    <w:basedOn w:val="Normaaltabel"/>
    <w:uiPriority w:val="48"/>
    <w:rsid w:val="00927A58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oetelutabel3rhk2">
    <w:name w:val="List Table 3 Accent 2"/>
    <w:basedOn w:val="Normaaltabel"/>
    <w:uiPriority w:val="48"/>
    <w:rsid w:val="00927A58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oetelutabel3rhk3">
    <w:name w:val="List Table 3 Accent 3"/>
    <w:basedOn w:val="Normaaltabel"/>
    <w:uiPriority w:val="48"/>
    <w:rsid w:val="00927A58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oetelutabel3rhk4">
    <w:name w:val="List Table 3 Accent 4"/>
    <w:basedOn w:val="Normaaltabel"/>
    <w:uiPriority w:val="48"/>
    <w:rsid w:val="00927A58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oetelutabel3rhk5">
    <w:name w:val="List Table 3 Accent 5"/>
    <w:basedOn w:val="Normaaltabel"/>
    <w:uiPriority w:val="48"/>
    <w:rsid w:val="00927A58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Loetelutabel3rhk6">
    <w:name w:val="List Table 3 Accent 6"/>
    <w:basedOn w:val="Normaaltabel"/>
    <w:uiPriority w:val="48"/>
    <w:rsid w:val="00927A58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oetelutabel4">
    <w:name w:val="List Table 4"/>
    <w:basedOn w:val="Normaaltabel"/>
    <w:uiPriority w:val="49"/>
    <w:rsid w:val="00927A5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oetelutabel4rhk1">
    <w:name w:val="List Table 4 Accent 1"/>
    <w:basedOn w:val="Normaaltabel"/>
    <w:uiPriority w:val="49"/>
    <w:rsid w:val="00927A5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oetelutabel4rhk2">
    <w:name w:val="List Table 4 Accent 2"/>
    <w:basedOn w:val="Normaaltabel"/>
    <w:uiPriority w:val="49"/>
    <w:rsid w:val="00927A58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oetelutabel4rhk3">
    <w:name w:val="List Table 4 Accent 3"/>
    <w:basedOn w:val="Normaaltabel"/>
    <w:uiPriority w:val="49"/>
    <w:rsid w:val="00927A5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oetelutabel4rhk4">
    <w:name w:val="List Table 4 Accent 4"/>
    <w:basedOn w:val="Normaaltabel"/>
    <w:uiPriority w:val="49"/>
    <w:rsid w:val="00927A58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oetelutabel4rhk5">
    <w:name w:val="List Table 4 Accent 5"/>
    <w:basedOn w:val="Normaaltabel"/>
    <w:uiPriority w:val="49"/>
    <w:rsid w:val="00927A58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oetelutabel4rhk6">
    <w:name w:val="List Table 4 Accent 6"/>
    <w:basedOn w:val="Normaaltabel"/>
    <w:uiPriority w:val="49"/>
    <w:rsid w:val="00927A5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umeloetelutabel5">
    <w:name w:val="List Table 5 Dark"/>
    <w:basedOn w:val="Normaaltabel"/>
    <w:uiPriority w:val="50"/>
    <w:rsid w:val="00927A58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umeloetelutabel5rhk1">
    <w:name w:val="List Table 5 Dark Accent 1"/>
    <w:basedOn w:val="Normaaltabel"/>
    <w:uiPriority w:val="50"/>
    <w:rsid w:val="00927A58"/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umeloetelutabel5rhk2">
    <w:name w:val="List Table 5 Dark Accent 2"/>
    <w:basedOn w:val="Normaaltabel"/>
    <w:uiPriority w:val="50"/>
    <w:rsid w:val="00927A58"/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umeloetelutabel5rhk3">
    <w:name w:val="List Table 5 Dark Accent 3"/>
    <w:basedOn w:val="Normaaltabel"/>
    <w:uiPriority w:val="50"/>
    <w:rsid w:val="00927A58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umeloetelutabel5rhk4">
    <w:name w:val="List Table 5 Dark Accent 4"/>
    <w:basedOn w:val="Normaaltabel"/>
    <w:uiPriority w:val="50"/>
    <w:rsid w:val="00927A58"/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umeloetelutabel5rhk5">
    <w:name w:val="List Table 5 Dark Accent 5"/>
    <w:basedOn w:val="Normaaltabel"/>
    <w:uiPriority w:val="50"/>
    <w:rsid w:val="00927A58"/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umeloetelutabel5rhk6">
    <w:name w:val="List Table 5 Dark Accent 6"/>
    <w:basedOn w:val="Normaaltabel"/>
    <w:uiPriority w:val="50"/>
    <w:rsid w:val="00927A58"/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Mitmevrvilineloetelutabel6">
    <w:name w:val="List Table 6 Colorful"/>
    <w:basedOn w:val="Normaaltabel"/>
    <w:uiPriority w:val="51"/>
    <w:rsid w:val="00927A58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itmevrvilineloetelutabel6rhk1">
    <w:name w:val="List Table 6 Colorful Accent 1"/>
    <w:basedOn w:val="Normaaltabel"/>
    <w:uiPriority w:val="51"/>
    <w:rsid w:val="00927A58"/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Mitmevrvilineloetelutabel6rhk2">
    <w:name w:val="List Table 6 Colorful Accent 2"/>
    <w:basedOn w:val="Normaaltabel"/>
    <w:uiPriority w:val="51"/>
    <w:rsid w:val="00927A58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Mitmevrvilineloetelutabel6rhk3">
    <w:name w:val="List Table 6 Colorful Accent 3"/>
    <w:basedOn w:val="Normaaltabel"/>
    <w:uiPriority w:val="51"/>
    <w:rsid w:val="00927A58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Mitmevrvilineloetelutabel6rhk4">
    <w:name w:val="List Table 6 Colorful Accent 4"/>
    <w:basedOn w:val="Normaaltabel"/>
    <w:uiPriority w:val="51"/>
    <w:rsid w:val="00927A58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Mitmevrvilineloetelutabel6rhk5">
    <w:name w:val="List Table 6 Colorful Accent 5"/>
    <w:basedOn w:val="Normaaltabel"/>
    <w:uiPriority w:val="51"/>
    <w:rsid w:val="00927A5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Mitmevrvilineloetelutabel6rhk6">
    <w:name w:val="List Table 6 Colorful Accent 6"/>
    <w:basedOn w:val="Normaaltabel"/>
    <w:uiPriority w:val="51"/>
    <w:rsid w:val="00927A58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Vrvilineloetelutabel7">
    <w:name w:val="List Table 7 Colorful"/>
    <w:basedOn w:val="Normaaltabel"/>
    <w:uiPriority w:val="52"/>
    <w:rsid w:val="00927A58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Vrvilineloetelutabel7rhk1">
    <w:name w:val="List Table 7 Colorful Accent 1"/>
    <w:basedOn w:val="Normaaltabel"/>
    <w:uiPriority w:val="52"/>
    <w:rsid w:val="00927A58"/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Vrvilineloetelutabel7rhk2">
    <w:name w:val="List Table 7 Colorful Accent 2"/>
    <w:basedOn w:val="Normaaltabel"/>
    <w:uiPriority w:val="52"/>
    <w:rsid w:val="00927A58"/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Vrvilineloetelutabel7rhk3">
    <w:name w:val="List Table 7 Colorful Accent 3"/>
    <w:basedOn w:val="Normaaltabel"/>
    <w:uiPriority w:val="52"/>
    <w:rsid w:val="00927A58"/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Vrvilineloetelutabel7rhk4">
    <w:name w:val="List Table 7 Colorful Accent 4"/>
    <w:basedOn w:val="Normaaltabel"/>
    <w:uiPriority w:val="52"/>
    <w:rsid w:val="00927A58"/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Vrvilineloetelutabel7rhk5">
    <w:name w:val="List Table 7 Colorful Accent 5"/>
    <w:basedOn w:val="Normaaltabel"/>
    <w:uiPriority w:val="52"/>
    <w:rsid w:val="00927A58"/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Vrvilineloetelutabel7rhk6">
    <w:name w:val="List Table 7 Colorful Accent 6"/>
    <w:basedOn w:val="Normaaltabel"/>
    <w:uiPriority w:val="52"/>
    <w:rsid w:val="00927A58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eilisignatuur">
    <w:name w:val="E-mail Signature"/>
    <w:basedOn w:val="Normaallaad"/>
    <w:link w:val="MeilisignatuurMrk"/>
    <w:uiPriority w:val="99"/>
    <w:semiHidden/>
    <w:unhideWhenUsed/>
    <w:rsid w:val="00927A58"/>
  </w:style>
  <w:style w:type="character" w:customStyle="1" w:styleId="MeilisignatuurMrk">
    <w:name w:val="Meilisignatuur Märk"/>
    <w:basedOn w:val="Liguvaikefont"/>
    <w:link w:val="Meilisignatuur"/>
    <w:uiPriority w:val="99"/>
    <w:semiHidden/>
    <w:rsid w:val="00927A58"/>
    <w:rPr>
      <w:rFonts w:ascii="Calibri" w:hAnsi="Calibri" w:cs="Calibri"/>
    </w:rPr>
  </w:style>
  <w:style w:type="paragraph" w:styleId="Tervitus">
    <w:name w:val="Salutation"/>
    <w:basedOn w:val="Normaallaad"/>
    <w:next w:val="Normaallaad"/>
    <w:link w:val="TervitusMrk"/>
    <w:uiPriority w:val="99"/>
    <w:semiHidden/>
    <w:unhideWhenUsed/>
    <w:rsid w:val="00927A58"/>
  </w:style>
  <w:style w:type="character" w:customStyle="1" w:styleId="TervitusMrk">
    <w:name w:val="Tervitus Märk"/>
    <w:basedOn w:val="Liguvaikefont"/>
    <w:link w:val="Tervitus"/>
    <w:uiPriority w:val="99"/>
    <w:semiHidden/>
    <w:rsid w:val="00927A58"/>
    <w:rPr>
      <w:rFonts w:ascii="Calibri" w:hAnsi="Calibri" w:cs="Calibri"/>
    </w:rPr>
  </w:style>
  <w:style w:type="table" w:styleId="Veergtabel1">
    <w:name w:val="Table Columns 1"/>
    <w:basedOn w:val="Normaaltabel"/>
    <w:uiPriority w:val="99"/>
    <w:semiHidden/>
    <w:unhideWhenUsed/>
    <w:rsid w:val="00927A58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ergtabel2">
    <w:name w:val="Table Columns 2"/>
    <w:basedOn w:val="Normaaltabel"/>
    <w:uiPriority w:val="99"/>
    <w:semiHidden/>
    <w:unhideWhenUsed/>
    <w:rsid w:val="00927A5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ergtabel3">
    <w:name w:val="Table Columns 3"/>
    <w:basedOn w:val="Normaaltabel"/>
    <w:uiPriority w:val="99"/>
    <w:semiHidden/>
    <w:unhideWhenUsed/>
    <w:rsid w:val="00927A58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ergtabel4">
    <w:name w:val="Table Columns 4"/>
    <w:basedOn w:val="Normaaltabel"/>
    <w:uiPriority w:val="99"/>
    <w:semiHidden/>
    <w:unhideWhenUsed/>
    <w:rsid w:val="00927A58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Veergtabel5">
    <w:name w:val="Table Columns 5"/>
    <w:basedOn w:val="Normaaltabel"/>
    <w:uiPriority w:val="99"/>
    <w:semiHidden/>
    <w:unhideWhenUsed/>
    <w:rsid w:val="00927A58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paragraph" w:styleId="Allkiri">
    <w:name w:val="Signature"/>
    <w:basedOn w:val="Normaallaad"/>
    <w:link w:val="AllkiriMrk"/>
    <w:uiPriority w:val="99"/>
    <w:semiHidden/>
    <w:unhideWhenUsed/>
    <w:rsid w:val="00927A58"/>
    <w:pPr>
      <w:ind w:left="4320"/>
    </w:pPr>
  </w:style>
  <w:style w:type="character" w:customStyle="1" w:styleId="AllkiriMrk">
    <w:name w:val="Allkiri Märk"/>
    <w:basedOn w:val="Liguvaikefont"/>
    <w:link w:val="Allkiri"/>
    <w:uiPriority w:val="99"/>
    <w:semiHidden/>
    <w:rsid w:val="00927A58"/>
    <w:rPr>
      <w:rFonts w:ascii="Calibri" w:hAnsi="Calibri" w:cs="Calibri"/>
    </w:rPr>
  </w:style>
  <w:style w:type="table" w:styleId="Lihtnetabel1">
    <w:name w:val="Table Simple 1"/>
    <w:basedOn w:val="Normaaltabel"/>
    <w:uiPriority w:val="99"/>
    <w:semiHidden/>
    <w:unhideWhenUsed/>
    <w:rsid w:val="00927A5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Lihtnetabel2">
    <w:name w:val="Table Simple 2"/>
    <w:basedOn w:val="Normaaltabel"/>
    <w:uiPriority w:val="99"/>
    <w:semiHidden/>
    <w:unhideWhenUsed/>
    <w:rsid w:val="00927A5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Lihtnetabel3">
    <w:name w:val="Table Simple 3"/>
    <w:basedOn w:val="Normaaltabel"/>
    <w:uiPriority w:val="99"/>
    <w:semiHidden/>
    <w:unhideWhenUsed/>
    <w:rsid w:val="00927A5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eentabel1">
    <w:name w:val="Table Subtle 1"/>
    <w:basedOn w:val="Normaaltabel"/>
    <w:uiPriority w:val="99"/>
    <w:semiHidden/>
    <w:unhideWhenUsed/>
    <w:rsid w:val="00927A5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eentabel2">
    <w:name w:val="Table Subtle 2"/>
    <w:basedOn w:val="Normaaltabel"/>
    <w:uiPriority w:val="99"/>
    <w:rsid w:val="00927A5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Register1">
    <w:name w:val="index 1"/>
    <w:basedOn w:val="Normaallaad"/>
    <w:next w:val="Normaallaad"/>
    <w:autoRedefine/>
    <w:uiPriority w:val="99"/>
    <w:semiHidden/>
    <w:unhideWhenUsed/>
    <w:rsid w:val="00927A58"/>
    <w:pPr>
      <w:ind w:left="220" w:hanging="220"/>
    </w:pPr>
  </w:style>
  <w:style w:type="paragraph" w:styleId="Register2">
    <w:name w:val="index 2"/>
    <w:basedOn w:val="Normaallaad"/>
    <w:next w:val="Normaallaad"/>
    <w:autoRedefine/>
    <w:uiPriority w:val="99"/>
    <w:semiHidden/>
    <w:unhideWhenUsed/>
    <w:rsid w:val="00927A58"/>
    <w:pPr>
      <w:ind w:left="440" w:hanging="220"/>
    </w:pPr>
  </w:style>
  <w:style w:type="paragraph" w:styleId="Register3">
    <w:name w:val="index 3"/>
    <w:basedOn w:val="Normaallaad"/>
    <w:next w:val="Normaallaad"/>
    <w:autoRedefine/>
    <w:uiPriority w:val="99"/>
    <w:semiHidden/>
    <w:unhideWhenUsed/>
    <w:rsid w:val="00927A58"/>
    <w:pPr>
      <w:ind w:left="660" w:hanging="220"/>
    </w:pPr>
  </w:style>
  <w:style w:type="paragraph" w:styleId="Register4">
    <w:name w:val="index 4"/>
    <w:basedOn w:val="Normaallaad"/>
    <w:next w:val="Normaallaad"/>
    <w:autoRedefine/>
    <w:uiPriority w:val="99"/>
    <w:semiHidden/>
    <w:unhideWhenUsed/>
    <w:rsid w:val="00927A58"/>
    <w:pPr>
      <w:ind w:left="880" w:hanging="220"/>
    </w:pPr>
  </w:style>
  <w:style w:type="paragraph" w:styleId="Register5">
    <w:name w:val="index 5"/>
    <w:basedOn w:val="Normaallaad"/>
    <w:next w:val="Normaallaad"/>
    <w:autoRedefine/>
    <w:uiPriority w:val="99"/>
    <w:semiHidden/>
    <w:unhideWhenUsed/>
    <w:rsid w:val="00927A58"/>
    <w:pPr>
      <w:ind w:left="1100" w:hanging="220"/>
    </w:pPr>
  </w:style>
  <w:style w:type="paragraph" w:styleId="Register6">
    <w:name w:val="index 6"/>
    <w:basedOn w:val="Normaallaad"/>
    <w:next w:val="Normaallaad"/>
    <w:autoRedefine/>
    <w:uiPriority w:val="99"/>
    <w:semiHidden/>
    <w:unhideWhenUsed/>
    <w:rsid w:val="00927A58"/>
    <w:pPr>
      <w:ind w:left="1320" w:hanging="220"/>
    </w:pPr>
  </w:style>
  <w:style w:type="paragraph" w:styleId="Register7">
    <w:name w:val="index 7"/>
    <w:basedOn w:val="Normaallaad"/>
    <w:next w:val="Normaallaad"/>
    <w:autoRedefine/>
    <w:uiPriority w:val="99"/>
    <w:semiHidden/>
    <w:unhideWhenUsed/>
    <w:rsid w:val="00927A58"/>
    <w:pPr>
      <w:ind w:left="1540" w:hanging="220"/>
    </w:pPr>
  </w:style>
  <w:style w:type="paragraph" w:styleId="Register8">
    <w:name w:val="index 8"/>
    <w:basedOn w:val="Normaallaad"/>
    <w:next w:val="Normaallaad"/>
    <w:autoRedefine/>
    <w:uiPriority w:val="99"/>
    <w:semiHidden/>
    <w:unhideWhenUsed/>
    <w:rsid w:val="00927A58"/>
    <w:pPr>
      <w:ind w:left="1760" w:hanging="220"/>
    </w:pPr>
  </w:style>
  <w:style w:type="paragraph" w:styleId="Register9">
    <w:name w:val="index 9"/>
    <w:basedOn w:val="Normaallaad"/>
    <w:next w:val="Normaallaad"/>
    <w:autoRedefine/>
    <w:uiPriority w:val="99"/>
    <w:semiHidden/>
    <w:unhideWhenUsed/>
    <w:rsid w:val="00927A58"/>
    <w:pPr>
      <w:ind w:left="1980" w:hanging="220"/>
    </w:pPr>
  </w:style>
  <w:style w:type="paragraph" w:styleId="Registripealkiri">
    <w:name w:val="index heading"/>
    <w:basedOn w:val="Normaallaad"/>
    <w:next w:val="Register1"/>
    <w:uiPriority w:val="99"/>
    <w:semiHidden/>
    <w:unhideWhenUsed/>
    <w:rsid w:val="00927A58"/>
    <w:rPr>
      <w:rFonts w:ascii="Calibri Light" w:eastAsiaTheme="majorEastAsia" w:hAnsi="Calibri Light" w:cs="Calibri Light"/>
      <w:b/>
      <w:bCs/>
    </w:rPr>
  </w:style>
  <w:style w:type="paragraph" w:styleId="Lpetus">
    <w:name w:val="Closing"/>
    <w:basedOn w:val="Normaallaad"/>
    <w:link w:val="LpetusMrk"/>
    <w:uiPriority w:val="99"/>
    <w:semiHidden/>
    <w:unhideWhenUsed/>
    <w:rsid w:val="00927A58"/>
    <w:pPr>
      <w:ind w:left="4320"/>
    </w:pPr>
  </w:style>
  <w:style w:type="character" w:customStyle="1" w:styleId="LpetusMrk">
    <w:name w:val="Lõpetus Märk"/>
    <w:basedOn w:val="Liguvaikefont"/>
    <w:link w:val="Lpetus"/>
    <w:uiPriority w:val="99"/>
    <w:semiHidden/>
    <w:rsid w:val="00927A58"/>
    <w:rPr>
      <w:rFonts w:ascii="Calibri" w:hAnsi="Calibri" w:cs="Calibri"/>
    </w:rPr>
  </w:style>
  <w:style w:type="table" w:styleId="Kontuurtabel">
    <w:name w:val="Table Grid"/>
    <w:basedOn w:val="Normaaltabel"/>
    <w:uiPriority w:val="39"/>
    <w:rsid w:val="00927A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ntuurtabel1">
    <w:name w:val="Table Grid 1"/>
    <w:basedOn w:val="Normaaltabel"/>
    <w:uiPriority w:val="99"/>
    <w:semiHidden/>
    <w:unhideWhenUsed/>
    <w:rsid w:val="00927A5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iruudustik2">
    <w:name w:val="Table Grid 2"/>
    <w:basedOn w:val="Normaaltabel"/>
    <w:uiPriority w:val="99"/>
    <w:semiHidden/>
    <w:unhideWhenUsed/>
    <w:rsid w:val="00927A58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iruudustik3">
    <w:name w:val="Table Grid 3"/>
    <w:basedOn w:val="Normaaltabel"/>
    <w:uiPriority w:val="99"/>
    <w:semiHidden/>
    <w:unhideWhenUsed/>
    <w:rsid w:val="00927A58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iruudustik4">
    <w:name w:val="Table Grid 4"/>
    <w:basedOn w:val="Normaaltabel"/>
    <w:uiPriority w:val="99"/>
    <w:semiHidden/>
    <w:unhideWhenUsed/>
    <w:rsid w:val="00927A58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ontuurtabel5">
    <w:name w:val="Table Grid 5"/>
    <w:basedOn w:val="Normaaltabel"/>
    <w:uiPriority w:val="99"/>
    <w:semiHidden/>
    <w:unhideWhenUsed/>
    <w:rsid w:val="00927A5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Kontuurtabel6">
    <w:name w:val="Table Grid 6"/>
    <w:basedOn w:val="Normaaltabel"/>
    <w:uiPriority w:val="99"/>
    <w:semiHidden/>
    <w:unhideWhenUsed/>
    <w:rsid w:val="00927A5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Kontuurtabel7">
    <w:name w:val="Table Grid 7"/>
    <w:basedOn w:val="Normaaltabel"/>
    <w:uiPriority w:val="99"/>
    <w:semiHidden/>
    <w:unhideWhenUsed/>
    <w:rsid w:val="00927A58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Kontuurtabel8">
    <w:name w:val="Table Grid 8"/>
    <w:basedOn w:val="Normaaltabel"/>
    <w:uiPriority w:val="99"/>
    <w:semiHidden/>
    <w:unhideWhenUsed/>
    <w:rsid w:val="00927A58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Helekontuurtabel">
    <w:name w:val="Grid Table Light"/>
    <w:basedOn w:val="Normaaltabel"/>
    <w:uiPriority w:val="40"/>
    <w:rsid w:val="00927A5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Heleruuttabel1">
    <w:name w:val="Grid Table 1 Light"/>
    <w:basedOn w:val="Normaaltabel"/>
    <w:uiPriority w:val="46"/>
    <w:rsid w:val="00927A58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Heleruuttabel1rhk1">
    <w:name w:val="Grid Table 1 Light Accent 1"/>
    <w:basedOn w:val="Normaaltabel"/>
    <w:uiPriority w:val="46"/>
    <w:rsid w:val="00927A58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Helekontuurtabel1rhk2">
    <w:name w:val="Grid Table 1 Light Accent 2"/>
    <w:basedOn w:val="Normaaltabel"/>
    <w:uiPriority w:val="46"/>
    <w:rsid w:val="00927A58"/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7Helekontuurtabel1rhk3">
    <w:name w:val="Grid Table 1 Light Accent 3"/>
    <w:basedOn w:val="Normaaltabel"/>
    <w:uiPriority w:val="46"/>
    <w:rsid w:val="00927A58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Heleruuttabel1rhk4">
    <w:name w:val="Grid Table 1 Light Accent 4"/>
    <w:basedOn w:val="Normaaltabel"/>
    <w:uiPriority w:val="46"/>
    <w:rsid w:val="00927A58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Heleruuttabel1rhk5">
    <w:name w:val="Grid Table 1 Light Accent 5"/>
    <w:basedOn w:val="Normaaltabel"/>
    <w:uiPriority w:val="46"/>
    <w:rsid w:val="00927A58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Heleruuttabel1rhk6">
    <w:name w:val="Grid Table 1 Light Accent 6"/>
    <w:basedOn w:val="Normaaltabel"/>
    <w:uiPriority w:val="46"/>
    <w:rsid w:val="00927A58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uuttabel2">
    <w:name w:val="Grid Table 2"/>
    <w:basedOn w:val="Normaaltabel"/>
    <w:uiPriority w:val="47"/>
    <w:rsid w:val="00927A58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uuttabel2rhk1">
    <w:name w:val="Grid Table 2 Accent 1"/>
    <w:basedOn w:val="Normaaltabel"/>
    <w:uiPriority w:val="47"/>
    <w:rsid w:val="00927A58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Ruuttabel2rhk2">
    <w:name w:val="Grid Table 2 Accent 2"/>
    <w:basedOn w:val="Normaaltabel"/>
    <w:uiPriority w:val="47"/>
    <w:rsid w:val="00927A58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Ruuttabel2rhk3">
    <w:name w:val="Grid Table 2 Accent 3"/>
    <w:basedOn w:val="Normaaltabel"/>
    <w:uiPriority w:val="47"/>
    <w:rsid w:val="00927A58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Ruuttabel2rhk4">
    <w:name w:val="Grid Table 2 Accent 4"/>
    <w:basedOn w:val="Normaaltabel"/>
    <w:uiPriority w:val="47"/>
    <w:rsid w:val="00927A58"/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Ruuttabel2rhk5">
    <w:name w:val="Grid Table 2 Accent 5"/>
    <w:basedOn w:val="Normaaltabel"/>
    <w:uiPriority w:val="47"/>
    <w:rsid w:val="00927A58"/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Ruuttabel2rhk6">
    <w:name w:val="Grid Table 2 Accent 6"/>
    <w:basedOn w:val="Normaaltabel"/>
    <w:uiPriority w:val="47"/>
    <w:rsid w:val="00927A58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Ruuttabel3">
    <w:name w:val="Grid Table 3"/>
    <w:basedOn w:val="Normaaltabel"/>
    <w:uiPriority w:val="48"/>
    <w:rsid w:val="00927A5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Ruuttabel3rhk1">
    <w:name w:val="Grid Table 3 Accent 1"/>
    <w:basedOn w:val="Normaaltabel"/>
    <w:uiPriority w:val="48"/>
    <w:rsid w:val="00927A5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Ruuttabel3rhk2">
    <w:name w:val="Grid Table 3 Accent 2"/>
    <w:basedOn w:val="Normaaltabel"/>
    <w:uiPriority w:val="48"/>
    <w:rsid w:val="00927A58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Ruuttabel3rhk3">
    <w:name w:val="Grid Table 3 Accent 3"/>
    <w:basedOn w:val="Normaaltabel"/>
    <w:uiPriority w:val="48"/>
    <w:rsid w:val="00927A5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Ruuttabel3rhk4">
    <w:name w:val="Grid Table 3 Accent 4"/>
    <w:basedOn w:val="Normaaltabel"/>
    <w:uiPriority w:val="48"/>
    <w:rsid w:val="00927A58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Ruuttabel3rhk5">
    <w:name w:val="Grid Table 3 Accent 5"/>
    <w:basedOn w:val="Normaaltabel"/>
    <w:uiPriority w:val="48"/>
    <w:rsid w:val="00927A58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Ruuttabel3rhk6">
    <w:name w:val="Grid Table 3 Accent 6"/>
    <w:basedOn w:val="Normaaltabel"/>
    <w:uiPriority w:val="48"/>
    <w:rsid w:val="00927A5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Ruuttabel4">
    <w:name w:val="Grid Table 4"/>
    <w:basedOn w:val="Normaaltabel"/>
    <w:uiPriority w:val="49"/>
    <w:rsid w:val="00927A5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Ruuttabel4rhk1">
    <w:name w:val="Grid Table 4 Accent 1"/>
    <w:basedOn w:val="Normaaltabel"/>
    <w:uiPriority w:val="49"/>
    <w:rsid w:val="00927A58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Ruuttabel4rhk2">
    <w:name w:val="Grid Table 4 Accent 2"/>
    <w:basedOn w:val="Normaaltabel"/>
    <w:uiPriority w:val="49"/>
    <w:rsid w:val="00927A58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Ruuttabel4rhk3">
    <w:name w:val="Grid Table 4 Accent 3"/>
    <w:basedOn w:val="Normaaltabel"/>
    <w:uiPriority w:val="49"/>
    <w:rsid w:val="00927A58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Ruuttabel4rhk4">
    <w:name w:val="Grid Table 4 Accent 4"/>
    <w:basedOn w:val="Normaaltabel"/>
    <w:uiPriority w:val="49"/>
    <w:rsid w:val="00927A58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Ruuttabel4rhk5">
    <w:name w:val="Grid Table 4 Accent 5"/>
    <w:basedOn w:val="Normaaltabel"/>
    <w:uiPriority w:val="49"/>
    <w:rsid w:val="00927A58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Ruuttabel4rhk6">
    <w:name w:val="Grid Table 4 Accent 6"/>
    <w:basedOn w:val="Normaaltabel"/>
    <w:uiPriority w:val="49"/>
    <w:rsid w:val="00927A5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umeruuttabel5">
    <w:name w:val="Grid Table 5 Dark"/>
    <w:basedOn w:val="Normaaltabel"/>
    <w:uiPriority w:val="50"/>
    <w:rsid w:val="00927A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umeruuttabel5rhk1">
    <w:name w:val="Grid Table 5 Dark Accent 1"/>
    <w:basedOn w:val="Normaaltabel"/>
    <w:uiPriority w:val="50"/>
    <w:rsid w:val="00927A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Tumeruuttabel5rhk2">
    <w:name w:val="Grid Table 5 Dark Accent 2"/>
    <w:basedOn w:val="Normaaltabel"/>
    <w:uiPriority w:val="50"/>
    <w:rsid w:val="00927A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umeruuttabel5rhk3">
    <w:name w:val="Grid Table 5 Dark Accent 3"/>
    <w:basedOn w:val="Normaaltabel"/>
    <w:uiPriority w:val="50"/>
    <w:rsid w:val="00927A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Tumeruuttabel5rhk4">
    <w:name w:val="Grid Table 5 Dark Accent 4"/>
    <w:basedOn w:val="Normaaltabel"/>
    <w:uiPriority w:val="50"/>
    <w:rsid w:val="00927A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Tumeruuttabel5rhk5">
    <w:name w:val="Grid Table 5 Dark Accent 5"/>
    <w:basedOn w:val="Normaaltabel"/>
    <w:uiPriority w:val="50"/>
    <w:rsid w:val="00927A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Tumeruuttabel5rhk6">
    <w:name w:val="Grid Table 5 Dark Accent 6"/>
    <w:basedOn w:val="Normaaltabel"/>
    <w:uiPriority w:val="50"/>
    <w:rsid w:val="00927A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Vrvilineruuttabel6">
    <w:name w:val="Grid Table 6 Colorful"/>
    <w:basedOn w:val="Normaaltabel"/>
    <w:uiPriority w:val="51"/>
    <w:rsid w:val="00927A58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Vrvilineruuttabel6rhk1">
    <w:name w:val="Grid Table 6 Colorful Accent 1"/>
    <w:basedOn w:val="Normaaltabel"/>
    <w:uiPriority w:val="51"/>
    <w:rsid w:val="00927A58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Vrvilineruuttabel6rhk2">
    <w:name w:val="Grid Table 6 Colorful Accent 2"/>
    <w:basedOn w:val="Normaaltabel"/>
    <w:uiPriority w:val="51"/>
    <w:rsid w:val="00927A58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Vrvilineruuttabel6rhk3">
    <w:name w:val="Grid Table 6 Colorful Accent 3"/>
    <w:basedOn w:val="Normaaltabel"/>
    <w:uiPriority w:val="51"/>
    <w:rsid w:val="00927A58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Vrvilineruuttabel6rhk4">
    <w:name w:val="Grid Table 6 Colorful Accent 4"/>
    <w:basedOn w:val="Normaaltabel"/>
    <w:uiPriority w:val="51"/>
    <w:rsid w:val="00927A58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Vrvilineruuttabel6rhk5">
    <w:name w:val="Grid Table 6 Colorful Accent 5"/>
    <w:basedOn w:val="Normaaltabel"/>
    <w:uiPriority w:val="51"/>
    <w:rsid w:val="00927A5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Vrvilineruuttabel6rhk6">
    <w:name w:val="Grid Table 6 Colorful Accent 6"/>
    <w:basedOn w:val="Normaaltabel"/>
    <w:uiPriority w:val="51"/>
    <w:rsid w:val="00927A58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Vrvilineruuttabel7">
    <w:name w:val="Grid Table 7 Colorful"/>
    <w:basedOn w:val="Normaaltabel"/>
    <w:uiPriority w:val="52"/>
    <w:rsid w:val="00927A58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Vrvilineruuttabel7rhk1">
    <w:name w:val="Grid Table 7 Colorful Accent 1"/>
    <w:basedOn w:val="Normaaltabel"/>
    <w:uiPriority w:val="52"/>
    <w:rsid w:val="00927A58"/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Mitmevrvilinekontuurtabel7rhk2">
    <w:name w:val="Grid Table 7 Colorful Accent 2"/>
    <w:basedOn w:val="Normaaltabel"/>
    <w:uiPriority w:val="52"/>
    <w:rsid w:val="00927A58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Vrvilineruuttabel7rhk3">
    <w:name w:val="Grid Table 7 Colorful Accent 3"/>
    <w:basedOn w:val="Normaaltabel"/>
    <w:uiPriority w:val="52"/>
    <w:rsid w:val="00927A58"/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Vrvilineruuttabel7rhk4">
    <w:name w:val="Grid Table 7 Colorful Accent 4"/>
    <w:basedOn w:val="Normaaltabel"/>
    <w:uiPriority w:val="52"/>
    <w:rsid w:val="00927A58"/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Vrvilineruuttabel7rhk5">
    <w:name w:val="Grid Table 7 Colorful Accent 5"/>
    <w:basedOn w:val="Normaaltabel"/>
    <w:uiPriority w:val="52"/>
    <w:rsid w:val="00927A58"/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Vrvilineruuttabel7rhk6">
    <w:name w:val="Grid Table 7 Colorful Accent 6"/>
    <w:basedOn w:val="Normaaltabel"/>
    <w:uiPriority w:val="52"/>
    <w:rsid w:val="00927A58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Veebitabel1">
    <w:name w:val="Table Web 1"/>
    <w:basedOn w:val="Normaaltabel"/>
    <w:uiPriority w:val="99"/>
    <w:semiHidden/>
    <w:unhideWhenUsed/>
    <w:rsid w:val="00927A5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ebitabel2">
    <w:name w:val="Table Web 2"/>
    <w:basedOn w:val="Normaaltabel"/>
    <w:uiPriority w:val="99"/>
    <w:semiHidden/>
    <w:unhideWhenUsed/>
    <w:rsid w:val="00927A58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Veebitabel3">
    <w:name w:val="Table Web 3"/>
    <w:basedOn w:val="Normaaltabel"/>
    <w:uiPriority w:val="99"/>
    <w:rsid w:val="00927A58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llmrkuseviide">
    <w:name w:val="footnote reference"/>
    <w:basedOn w:val="Liguvaikefont"/>
    <w:uiPriority w:val="99"/>
    <w:semiHidden/>
    <w:unhideWhenUsed/>
    <w:rsid w:val="00927A58"/>
    <w:rPr>
      <w:rFonts w:ascii="Calibri" w:hAnsi="Calibri" w:cs="Calibri"/>
      <w:vertAlign w:val="superscript"/>
    </w:rPr>
  </w:style>
  <w:style w:type="character" w:styleId="Reanumber">
    <w:name w:val="line number"/>
    <w:basedOn w:val="Liguvaikefont"/>
    <w:uiPriority w:val="99"/>
    <w:semiHidden/>
    <w:unhideWhenUsed/>
    <w:rsid w:val="00927A58"/>
    <w:rPr>
      <w:rFonts w:ascii="Calibri" w:hAnsi="Calibri" w:cs="Calibri"/>
    </w:rPr>
  </w:style>
  <w:style w:type="table" w:styleId="Ruumiliseefektigatabel1">
    <w:name w:val="Table 3D effects 1"/>
    <w:basedOn w:val="Normaaltabel"/>
    <w:uiPriority w:val="99"/>
    <w:semiHidden/>
    <w:unhideWhenUsed/>
    <w:rsid w:val="00927A58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Ruumiliseefektigatabel2">
    <w:name w:val="Table 3D effects 2"/>
    <w:basedOn w:val="Normaaltabel"/>
    <w:uiPriority w:val="99"/>
    <w:semiHidden/>
    <w:unhideWhenUsed/>
    <w:rsid w:val="00927A58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Ruumiliseefektigatabel3">
    <w:name w:val="Table 3D effects 3"/>
    <w:basedOn w:val="Normaaltabel"/>
    <w:uiPriority w:val="99"/>
    <w:semiHidden/>
    <w:unhideWhenUsed/>
    <w:rsid w:val="00927A5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ikujundus">
    <w:name w:val="Table Theme"/>
    <w:basedOn w:val="Normaaltabel"/>
    <w:uiPriority w:val="99"/>
    <w:semiHidden/>
    <w:unhideWhenUsed/>
    <w:rsid w:val="00927A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hekljenumber">
    <w:name w:val="page number"/>
    <w:basedOn w:val="Liguvaikefont"/>
    <w:uiPriority w:val="99"/>
    <w:semiHidden/>
    <w:unhideWhenUsed/>
    <w:rsid w:val="00927A58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idermill.e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omas%20Karuks\AppData\Local\Microsoft\Office\16.0\DTS\et-EE%7b378A2A78-D676-4B9C-BB35-1BA43647C6DF%7d\%7b0867E271-ED8B-44A7-9DBC-F1B88D89B1B0%7dtf0278699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{0867E271-ED8B-44A7-9DBC-F1B88D89B1B0}tf02786999.dotx</Template>
  <TotalTime>0</TotalTime>
  <Pages>1</Pages>
  <Words>198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2020-03-11T11:07:00Z</dcterms:created>
  <dcterms:modified xsi:type="dcterms:W3CDTF">2020-03-11T11:21:00Z</dcterms:modified>
</cp:coreProperties>
</file>